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01" w:rsidRDefault="003C7701" w:rsidP="003C7701">
      <w:pPr>
        <w:spacing w:before="38"/>
        <w:rPr>
          <w:rFonts w:ascii="Calibri"/>
          <w:b/>
          <w:lang w:val="it-IT"/>
        </w:rPr>
      </w:pPr>
      <w:bookmarkStart w:id="0" w:name="_GoBack"/>
      <w:bookmarkEnd w:id="0"/>
      <w:r>
        <w:rPr>
          <w:noProof/>
          <w:lang w:val="it-IT" w:eastAsia="it-IT"/>
        </w:rPr>
        <w:drawing>
          <wp:inline distT="0" distB="0" distL="0" distR="0">
            <wp:extent cx="6038850" cy="19050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FB2" w:rsidRPr="007D76EA" w:rsidRDefault="00C41FB2" w:rsidP="003C7701">
      <w:pPr>
        <w:spacing w:before="38"/>
        <w:rPr>
          <w:rFonts w:ascii="Book Antiqua" w:eastAsia="Calibri" w:hAnsi="Book Antiqua" w:cs="Calibri"/>
          <w:sz w:val="21"/>
          <w:szCs w:val="21"/>
          <w:lang w:val="it-IT"/>
        </w:rPr>
      </w:pPr>
      <w:r w:rsidRPr="007D76EA">
        <w:rPr>
          <w:rFonts w:ascii="Book Antiqua" w:hAnsi="Book Antiqua"/>
          <w:sz w:val="21"/>
          <w:szCs w:val="21"/>
          <w:lang w:val="it-IT"/>
        </w:rPr>
        <w:t>Allegato</w:t>
      </w:r>
      <w:r w:rsidRPr="007D76EA">
        <w:rPr>
          <w:rFonts w:ascii="Book Antiqua" w:hAnsi="Book Antiqua"/>
          <w:spacing w:val="18"/>
          <w:sz w:val="21"/>
          <w:szCs w:val="21"/>
          <w:lang w:val="it-IT"/>
        </w:rPr>
        <w:t xml:space="preserve"> </w:t>
      </w:r>
      <w:r w:rsidRPr="007D76EA">
        <w:rPr>
          <w:rFonts w:ascii="Book Antiqua" w:hAnsi="Book Antiqua"/>
          <w:sz w:val="21"/>
          <w:szCs w:val="21"/>
          <w:lang w:val="it-IT"/>
        </w:rPr>
        <w:t>1</w:t>
      </w:r>
    </w:p>
    <w:p w:rsidR="00C41FB2" w:rsidRPr="007D76EA" w:rsidRDefault="00C41FB2" w:rsidP="00C41FB2">
      <w:pPr>
        <w:rPr>
          <w:rFonts w:ascii="Book Antiqua" w:eastAsia="Calibri" w:hAnsi="Book Antiqua" w:cs="Calibri"/>
          <w:b/>
          <w:bCs/>
          <w:sz w:val="21"/>
          <w:szCs w:val="21"/>
          <w:lang w:val="it-IT"/>
        </w:rPr>
      </w:pPr>
    </w:p>
    <w:p w:rsidR="00C41FB2" w:rsidRPr="007D76EA" w:rsidRDefault="00C41FB2" w:rsidP="00C41FB2">
      <w:pPr>
        <w:rPr>
          <w:rFonts w:ascii="Book Antiqua" w:eastAsia="Calibri" w:hAnsi="Book Antiqua" w:cs="Calibri"/>
          <w:b/>
          <w:bCs/>
          <w:sz w:val="21"/>
          <w:szCs w:val="21"/>
          <w:lang w:val="it-IT"/>
        </w:rPr>
      </w:pPr>
    </w:p>
    <w:p w:rsidR="007D76EA" w:rsidRDefault="00C41FB2" w:rsidP="007D76EA">
      <w:pPr>
        <w:pStyle w:val="Titolo11"/>
        <w:ind w:left="1068" w:right="1079"/>
        <w:jc w:val="center"/>
        <w:rPr>
          <w:rFonts w:ascii="Book Antiqua" w:hAnsi="Book Antiqua"/>
          <w:b w:val="0"/>
          <w:sz w:val="24"/>
          <w:szCs w:val="24"/>
          <w:lang w:val="it-IT"/>
        </w:rPr>
      </w:pPr>
      <w:r w:rsidRPr="007D76EA">
        <w:rPr>
          <w:rFonts w:ascii="Book Antiqua" w:hAnsi="Book Antiqua"/>
          <w:b w:val="0"/>
          <w:sz w:val="24"/>
          <w:szCs w:val="24"/>
          <w:lang w:val="it-IT"/>
        </w:rPr>
        <w:t>SCHEDA DI INVIDUAZIONE</w:t>
      </w:r>
      <w:r w:rsidR="00375653" w:rsidRPr="007D76EA">
        <w:rPr>
          <w:rFonts w:ascii="Book Antiqua" w:hAnsi="Book Antiqua"/>
          <w:b w:val="0"/>
          <w:sz w:val="24"/>
          <w:szCs w:val="24"/>
          <w:lang w:val="it-IT"/>
        </w:rPr>
        <w:t xml:space="preserve"> ALUNNI CON</w:t>
      </w:r>
      <w:r w:rsidRPr="007D76EA">
        <w:rPr>
          <w:rFonts w:ascii="Book Antiqua" w:hAnsi="Book Antiqua"/>
          <w:b w:val="0"/>
          <w:sz w:val="24"/>
          <w:szCs w:val="24"/>
          <w:lang w:val="it-IT"/>
        </w:rPr>
        <w:t xml:space="preserve"> BISOGNI EDUCATIVI</w:t>
      </w:r>
      <w:r w:rsidRPr="007D76EA">
        <w:rPr>
          <w:rFonts w:ascii="Book Antiqua" w:hAnsi="Book Antiqua"/>
          <w:b w:val="0"/>
          <w:spacing w:val="-7"/>
          <w:sz w:val="24"/>
          <w:szCs w:val="24"/>
          <w:lang w:val="it-IT"/>
        </w:rPr>
        <w:t xml:space="preserve"> </w:t>
      </w:r>
      <w:r w:rsidR="00EC4968" w:rsidRPr="007D76EA">
        <w:rPr>
          <w:rFonts w:ascii="Book Antiqua" w:hAnsi="Book Antiqua"/>
          <w:b w:val="0"/>
          <w:sz w:val="24"/>
          <w:szCs w:val="24"/>
          <w:lang w:val="it-IT"/>
        </w:rPr>
        <w:t>SPECIALI</w:t>
      </w:r>
    </w:p>
    <w:p w:rsidR="007D76EA" w:rsidRPr="007D76EA" w:rsidRDefault="007D76EA" w:rsidP="007D76EA">
      <w:pPr>
        <w:pStyle w:val="Titolo11"/>
        <w:ind w:left="1068" w:right="1079"/>
        <w:jc w:val="center"/>
        <w:rPr>
          <w:rFonts w:ascii="Book Antiqua" w:hAnsi="Book Antiqua"/>
          <w:b w:val="0"/>
          <w:sz w:val="24"/>
          <w:szCs w:val="24"/>
          <w:lang w:val="it-IT"/>
        </w:rPr>
      </w:pPr>
      <w:r w:rsidRPr="007D76EA">
        <w:rPr>
          <w:rFonts w:ascii="Book Antiqua" w:hAnsi="Book Antiqua"/>
          <w:b w:val="0"/>
          <w:i/>
          <w:w w:val="105"/>
          <w:sz w:val="20"/>
          <w:szCs w:val="20"/>
          <w:lang w:val="it-IT"/>
        </w:rPr>
        <w:t xml:space="preserve"> (riferimento</w:t>
      </w:r>
      <w:r w:rsidRPr="007D76EA">
        <w:rPr>
          <w:rFonts w:ascii="Book Antiqua" w:hAnsi="Book Antiqua"/>
          <w:b w:val="0"/>
          <w:i/>
          <w:spacing w:val="-27"/>
          <w:w w:val="105"/>
          <w:sz w:val="20"/>
          <w:szCs w:val="20"/>
          <w:lang w:val="it-IT"/>
        </w:rPr>
        <w:t xml:space="preserve"> </w:t>
      </w:r>
      <w:r>
        <w:rPr>
          <w:rFonts w:ascii="Book Antiqua" w:hAnsi="Book Antiqua"/>
          <w:b w:val="0"/>
          <w:i/>
          <w:spacing w:val="-27"/>
          <w:w w:val="105"/>
          <w:sz w:val="20"/>
          <w:szCs w:val="20"/>
          <w:lang w:val="it-IT"/>
        </w:rPr>
        <w:t xml:space="preserve"> </w:t>
      </w:r>
      <w:r w:rsidRPr="007D76EA">
        <w:rPr>
          <w:rFonts w:ascii="Book Antiqua" w:hAnsi="Book Antiqua"/>
          <w:b w:val="0"/>
          <w:i/>
          <w:w w:val="105"/>
          <w:sz w:val="20"/>
          <w:szCs w:val="20"/>
          <w:lang w:val="it-IT"/>
        </w:rPr>
        <w:t>specifico</w:t>
      </w:r>
      <w:r w:rsidRPr="007D76EA">
        <w:rPr>
          <w:rFonts w:ascii="Book Antiqua" w:hAnsi="Book Antiqua"/>
          <w:b w:val="0"/>
          <w:i/>
          <w:spacing w:val="-26"/>
          <w:w w:val="105"/>
          <w:sz w:val="20"/>
          <w:szCs w:val="20"/>
          <w:lang w:val="it-IT"/>
        </w:rPr>
        <w:t xml:space="preserve"> </w:t>
      </w:r>
      <w:r w:rsidRPr="007D76EA">
        <w:rPr>
          <w:rFonts w:ascii="Book Antiqua" w:hAnsi="Book Antiqua"/>
          <w:b w:val="0"/>
          <w:i/>
          <w:w w:val="105"/>
          <w:sz w:val="20"/>
          <w:szCs w:val="20"/>
          <w:lang w:val="it-IT"/>
        </w:rPr>
        <w:t xml:space="preserve">ad alunni </w:t>
      </w:r>
      <w:r w:rsidRPr="007D76EA">
        <w:rPr>
          <w:rFonts w:ascii="Book Antiqua" w:hAnsi="Book Antiqua"/>
          <w:b w:val="0"/>
          <w:i/>
          <w:w w:val="105"/>
          <w:sz w:val="20"/>
          <w:szCs w:val="20"/>
          <w:u w:val="single" w:color="000000"/>
          <w:lang w:val="it-IT"/>
        </w:rPr>
        <w:t>non</w:t>
      </w:r>
      <w:r w:rsidRPr="007D76EA">
        <w:rPr>
          <w:rFonts w:ascii="Book Antiqua" w:hAnsi="Book Antiqua"/>
          <w:b w:val="0"/>
          <w:i/>
          <w:spacing w:val="-26"/>
          <w:w w:val="105"/>
          <w:sz w:val="20"/>
          <w:szCs w:val="20"/>
          <w:u w:val="single" w:color="000000"/>
          <w:lang w:val="it-IT"/>
        </w:rPr>
        <w:t xml:space="preserve"> </w:t>
      </w:r>
      <w:r w:rsidRPr="007D76EA">
        <w:rPr>
          <w:rFonts w:ascii="Book Antiqua" w:hAnsi="Book Antiqua"/>
          <w:b w:val="0"/>
          <w:i/>
          <w:w w:val="105"/>
          <w:sz w:val="20"/>
          <w:szCs w:val="20"/>
          <w:lang w:val="it-IT"/>
        </w:rPr>
        <w:t>certificati)</w:t>
      </w:r>
    </w:p>
    <w:p w:rsidR="007D76EA" w:rsidRPr="007D76EA" w:rsidRDefault="007D76EA" w:rsidP="007D76EA">
      <w:pPr>
        <w:rPr>
          <w:rFonts w:ascii="Book Antiqua" w:hAnsi="Book Antiqua"/>
          <w:sz w:val="20"/>
          <w:szCs w:val="20"/>
        </w:rPr>
      </w:pPr>
      <w:r w:rsidRPr="007D76EA">
        <w:rPr>
          <w:rFonts w:ascii="Book Antiqua" w:hAnsi="Book Antiqua"/>
          <w:sz w:val="20"/>
          <w:szCs w:val="20"/>
          <w:lang w:val="it-IT"/>
        </w:rPr>
        <w:t xml:space="preserve">“Ogni alunno, con continuità o per determinati periodi, può manifestare dei Bisogni Educativi Speciali per motivi fisici, biologici, fisiologici o anche per motivi psicologici, sociali, rispetto ai quali è necessario che le scuole offrano adeguate e personalizzata risposta”. </w:t>
      </w:r>
      <w:r w:rsidRPr="007D76EA">
        <w:rPr>
          <w:rFonts w:ascii="Book Antiqua" w:hAnsi="Book Antiqua"/>
          <w:i/>
          <w:sz w:val="20"/>
          <w:szCs w:val="20"/>
        </w:rPr>
        <w:t>(Direttiva 27 dicembre 2012</w:t>
      </w:r>
      <w:r w:rsidRPr="007D76EA">
        <w:rPr>
          <w:rFonts w:ascii="Book Antiqua" w:hAnsi="Book Antiqua"/>
          <w:sz w:val="20"/>
          <w:szCs w:val="20"/>
        </w:rPr>
        <w:t>) È' esteso a tutti gli studenti in difficoltà il diritto alla personalizzazione dell’apprendimento.</w:t>
      </w:r>
    </w:p>
    <w:p w:rsidR="00EC4968" w:rsidRPr="003C7701" w:rsidRDefault="00EC4968" w:rsidP="007D76EA">
      <w:pPr>
        <w:spacing w:before="247"/>
        <w:ind w:right="1079"/>
        <w:rPr>
          <w:rFonts w:ascii="Book Antiqua" w:hAnsi="Book Antiqua"/>
          <w:b/>
          <w:w w:val="105"/>
          <w:lang w:val="it-IT"/>
        </w:rPr>
      </w:pPr>
    </w:p>
    <w:p w:rsidR="00C41FB2" w:rsidRPr="007D76EA" w:rsidRDefault="00EC4968" w:rsidP="00D7435F">
      <w:pPr>
        <w:spacing w:line="480" w:lineRule="auto"/>
        <w:jc w:val="center"/>
        <w:rPr>
          <w:rFonts w:ascii="Book Antiqua" w:hAnsi="Book Antiqua" w:cs="TT184t00"/>
          <w:sz w:val="21"/>
          <w:szCs w:val="21"/>
          <w:lang w:val="it-IT"/>
        </w:rPr>
      </w:pPr>
      <w:r w:rsidRPr="007D76EA">
        <w:rPr>
          <w:rFonts w:ascii="Book Antiqua" w:hAnsi="Book Antiqua"/>
          <w:b/>
          <w:bCs/>
          <w:sz w:val="21"/>
          <w:szCs w:val="21"/>
        </w:rPr>
        <w:sym w:font="Wingdings 2" w:char="F030"/>
      </w:r>
      <w:r w:rsidRPr="007D76EA">
        <w:rPr>
          <w:rFonts w:ascii="Book Antiqua" w:hAnsi="Book Antiqua"/>
          <w:sz w:val="21"/>
          <w:szCs w:val="21"/>
          <w:lang w:val="it-IT"/>
        </w:rPr>
        <w:t xml:space="preserve"> </w:t>
      </w:r>
      <w:r w:rsidRPr="007D76EA">
        <w:rPr>
          <w:rFonts w:ascii="Book Antiqua" w:hAnsi="Book Antiqua" w:cs="TT184t00"/>
          <w:sz w:val="21"/>
          <w:szCs w:val="21"/>
          <w:lang w:val="it-IT"/>
        </w:rPr>
        <w:t xml:space="preserve">Scuola dell’Infanzia  </w:t>
      </w:r>
      <w:r w:rsidRPr="007D76EA">
        <w:rPr>
          <w:rFonts w:ascii="Book Antiqua" w:hAnsi="Book Antiqua"/>
          <w:b/>
          <w:bCs/>
          <w:sz w:val="21"/>
          <w:szCs w:val="21"/>
        </w:rPr>
        <w:sym w:font="Wingdings 2" w:char="F030"/>
      </w:r>
      <w:r w:rsidRPr="007D76EA">
        <w:rPr>
          <w:rFonts w:ascii="Book Antiqua" w:hAnsi="Book Antiqua"/>
          <w:b/>
          <w:bCs/>
          <w:sz w:val="21"/>
          <w:szCs w:val="21"/>
          <w:lang w:val="it-IT"/>
        </w:rPr>
        <w:t xml:space="preserve"> </w:t>
      </w:r>
      <w:r w:rsidRPr="007D76EA">
        <w:rPr>
          <w:rFonts w:ascii="Book Antiqua" w:hAnsi="Book Antiqua" w:cs="TT184t00"/>
          <w:sz w:val="21"/>
          <w:szCs w:val="21"/>
          <w:lang w:val="it-IT"/>
        </w:rPr>
        <w:t xml:space="preserve">Primaria  </w:t>
      </w:r>
      <w:r w:rsidRPr="007D76EA">
        <w:rPr>
          <w:rFonts w:ascii="Book Antiqua" w:hAnsi="Book Antiqua"/>
          <w:b/>
          <w:bCs/>
          <w:sz w:val="21"/>
          <w:szCs w:val="21"/>
        </w:rPr>
        <w:sym w:font="Wingdings 2" w:char="F030"/>
      </w:r>
      <w:r w:rsidRPr="007D76EA">
        <w:rPr>
          <w:rFonts w:ascii="Book Antiqua" w:hAnsi="Book Antiqua"/>
          <w:sz w:val="21"/>
          <w:szCs w:val="21"/>
          <w:lang w:val="it-IT"/>
        </w:rPr>
        <w:t xml:space="preserve"> </w:t>
      </w:r>
      <w:r w:rsidR="00D7435F" w:rsidRPr="007D76EA">
        <w:rPr>
          <w:rFonts w:ascii="Book Antiqua" w:hAnsi="Book Antiqua" w:cs="TT184t00"/>
          <w:sz w:val="21"/>
          <w:szCs w:val="21"/>
          <w:lang w:val="it-IT"/>
        </w:rPr>
        <w:t>Secondaria di primo grado</w:t>
      </w:r>
    </w:p>
    <w:p w:rsidR="00C41FB2" w:rsidRPr="007D76EA" w:rsidRDefault="00C41FB2" w:rsidP="00C41FB2">
      <w:pPr>
        <w:spacing w:before="7"/>
        <w:rPr>
          <w:rFonts w:ascii="Book Antiqua" w:eastAsia="Calibri" w:hAnsi="Book Antiqua" w:cs="Calibri"/>
          <w:b/>
          <w:bCs/>
          <w:sz w:val="21"/>
          <w:szCs w:val="21"/>
          <w:lang w:val="it-IT"/>
        </w:rPr>
      </w:pPr>
    </w:p>
    <w:p w:rsidR="00C41FB2" w:rsidRPr="007D76EA" w:rsidRDefault="004E58F9" w:rsidP="00C41FB2">
      <w:pPr>
        <w:spacing w:line="2299" w:lineRule="exact"/>
        <w:ind w:left="101"/>
        <w:rPr>
          <w:rFonts w:ascii="Book Antiqua" w:eastAsia="Calibri" w:hAnsi="Book Antiqua" w:cs="Calibri"/>
          <w:sz w:val="21"/>
          <w:szCs w:val="21"/>
        </w:rPr>
      </w:pPr>
      <w:r w:rsidRPr="007D76EA">
        <w:rPr>
          <w:rFonts w:ascii="Book Antiqua" w:eastAsia="Calibri" w:hAnsi="Book Antiqua" w:cs="Calibri"/>
          <w:noProof/>
          <w:position w:val="-45"/>
          <w:sz w:val="21"/>
          <w:szCs w:val="21"/>
          <w:lang w:val="it-IT" w:eastAsia="it-IT"/>
        </w:rPr>
        <mc:AlternateContent>
          <mc:Choice Requires="wps">
            <w:drawing>
              <wp:inline distT="0" distB="0" distL="0" distR="0">
                <wp:extent cx="6137275" cy="2140585"/>
                <wp:effectExtent l="10160" t="8890" r="5715" b="12700"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275" cy="2140585"/>
                        </a:xfrm>
                        <a:prstGeom prst="rect">
                          <a:avLst/>
                        </a:prstGeom>
                        <a:noFill/>
                        <a:ln w="5969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C4968" w:rsidRDefault="00EC4968" w:rsidP="00C41FB2">
                            <w:pPr>
                              <w:tabs>
                                <w:tab w:val="left" w:pos="3913"/>
                                <w:tab w:val="left" w:pos="6870"/>
                                <w:tab w:val="left" w:pos="9394"/>
                                <w:tab w:val="left" w:pos="9473"/>
                              </w:tabs>
                              <w:spacing w:before="78" w:line="554" w:lineRule="auto"/>
                              <w:ind w:left="139" w:right="162"/>
                              <w:rPr>
                                <w:rFonts w:ascii="Calibri"/>
                                <w:b/>
                                <w:i/>
                                <w:sz w:val="20"/>
                                <w:lang w:val="it-IT"/>
                              </w:rPr>
                            </w:pPr>
                          </w:p>
                          <w:p w:rsidR="00C41FB2" w:rsidRPr="004A48AB" w:rsidRDefault="00D7435F" w:rsidP="00C41FB2">
                            <w:pPr>
                              <w:tabs>
                                <w:tab w:val="left" w:pos="3913"/>
                                <w:tab w:val="left" w:pos="6870"/>
                                <w:tab w:val="left" w:pos="9394"/>
                                <w:tab w:val="left" w:pos="9473"/>
                              </w:tabs>
                              <w:spacing w:before="78" w:line="554" w:lineRule="auto"/>
                              <w:ind w:left="139" w:right="162"/>
                              <w:rPr>
                                <w:rFonts w:ascii="Book Antiqua" w:eastAsia="Times New Roman" w:hAnsi="Book Antiqua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A48AB">
                              <w:rPr>
                                <w:rFonts w:ascii="Book Antiqua" w:hAnsi="Book Antiqua"/>
                                <w:b/>
                                <w:sz w:val="20"/>
                                <w:lang w:val="it-IT"/>
                              </w:rPr>
                              <w:t>ALUNNO</w:t>
                            </w:r>
                            <w:r w:rsidR="00C41FB2" w:rsidRPr="004A48AB">
                              <w:rPr>
                                <w:rFonts w:ascii="Book Antiqua" w:hAnsi="Book Antiqua"/>
                                <w:b/>
                                <w:sz w:val="20"/>
                                <w:lang w:val="it-IT"/>
                              </w:rPr>
                              <w:t>_</w:t>
                            </w:r>
                            <w:r w:rsidR="00C41FB2" w:rsidRPr="004A48AB">
                              <w:rPr>
                                <w:rFonts w:ascii="Book Antiqua" w:hAnsi="Book Antiqua"/>
                                <w:w w:val="103"/>
                                <w:sz w:val="20"/>
                                <w:u w:val="single" w:color="000000"/>
                                <w:lang w:val="it-IT"/>
                              </w:rPr>
                              <w:t xml:space="preserve"> </w:t>
                            </w:r>
                            <w:r w:rsidR="00C41FB2"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  <w:r w:rsidR="00C41FB2"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  <w:r w:rsidR="00C41FB2" w:rsidRPr="004A48AB">
                              <w:rPr>
                                <w:rFonts w:ascii="Book Antiqua" w:hAnsi="Book Antiqua"/>
                                <w:sz w:val="20"/>
                                <w:lang w:val="it-IT"/>
                              </w:rPr>
                              <w:t xml:space="preserve">                                      </w:t>
                            </w:r>
                            <w:r w:rsidRPr="004A48AB">
                              <w:rPr>
                                <w:rFonts w:ascii="Book Antiqua" w:hAnsi="Book Antiqua"/>
                                <w:sz w:val="20"/>
                                <w:lang w:val="it-IT"/>
                              </w:rPr>
                              <w:t xml:space="preserve">    </w:t>
                            </w:r>
                            <w:r w:rsidR="00C41FB2" w:rsidRPr="004A48AB">
                              <w:rPr>
                                <w:rFonts w:ascii="Book Antiqua" w:hAnsi="Book Antiqua"/>
                                <w:b/>
                                <w:w w:val="105"/>
                                <w:sz w:val="20"/>
                                <w:lang w:val="it-IT"/>
                              </w:rPr>
                              <w:t>A</w:t>
                            </w:r>
                            <w:r w:rsidRPr="004A48AB">
                              <w:rPr>
                                <w:rFonts w:ascii="Book Antiqua" w:hAnsi="Book Antiqua"/>
                                <w:b/>
                                <w:w w:val="105"/>
                                <w:sz w:val="20"/>
                                <w:lang w:val="it-IT"/>
                              </w:rPr>
                              <w:t>NNO SCOLASTICO</w:t>
                            </w:r>
                            <w:r w:rsidR="00C41FB2" w:rsidRPr="004A48AB">
                              <w:rPr>
                                <w:rFonts w:ascii="Book Antiqua" w:hAnsi="Book Antiqua"/>
                                <w:w w:val="103"/>
                                <w:sz w:val="20"/>
                                <w:u w:val="single" w:color="000000"/>
                                <w:lang w:val="it-IT"/>
                              </w:rPr>
                              <w:t xml:space="preserve"> </w:t>
                            </w:r>
                            <w:r w:rsidR="00C41FB2"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  <w:r w:rsidR="00C41FB2"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  <w:r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  <w:r w:rsidR="00C41FB2" w:rsidRPr="004A48AB">
                              <w:rPr>
                                <w:rFonts w:ascii="Book Antiqua" w:hAnsi="Book Antiqua"/>
                                <w:w w:val="34"/>
                                <w:sz w:val="20"/>
                                <w:u w:val="single" w:color="000000"/>
                                <w:lang w:val="it-IT"/>
                              </w:rPr>
                              <w:t xml:space="preserve"> </w:t>
                            </w:r>
                            <w:r w:rsidR="00EC4968" w:rsidRPr="004A48AB">
                              <w:rPr>
                                <w:rFonts w:ascii="Book Antiqua" w:hAnsi="Book Antiqua"/>
                                <w:b/>
                                <w:w w:val="105"/>
                                <w:sz w:val="20"/>
                                <w:lang w:val="it-IT"/>
                              </w:rPr>
                              <w:t>DOCENTE DI RIFERIMENTO</w:t>
                            </w:r>
                            <w:r w:rsidR="00C41FB2" w:rsidRPr="004A48AB">
                              <w:rPr>
                                <w:rFonts w:ascii="Book Antiqua" w:hAnsi="Book Antiqua"/>
                                <w:w w:val="105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  <w:r w:rsidR="00C41FB2" w:rsidRPr="004A48AB">
                              <w:rPr>
                                <w:rFonts w:ascii="Book Antiqua" w:hAnsi="Book Antiqua"/>
                                <w:b/>
                                <w:w w:val="105"/>
                                <w:sz w:val="20"/>
                                <w:lang w:val="it-IT"/>
                              </w:rPr>
                              <w:t>_</w:t>
                            </w:r>
                            <w:r w:rsidR="00C4322F" w:rsidRPr="004A48AB">
                              <w:rPr>
                                <w:rFonts w:ascii="Book Antiqua" w:hAnsi="Book Antiqua"/>
                                <w:b/>
                                <w:w w:val="105"/>
                                <w:sz w:val="20"/>
                                <w:lang w:val="it-IT"/>
                              </w:rPr>
                              <w:t>_________________________</w:t>
                            </w:r>
                            <w:r w:rsidR="00C41FB2" w:rsidRPr="004A48AB">
                              <w:rPr>
                                <w:rFonts w:ascii="Book Antiqua" w:hAnsi="Book Antiqua"/>
                                <w:b/>
                                <w:spacing w:val="-20"/>
                                <w:w w:val="10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="00C4322F" w:rsidRPr="004A48AB">
                              <w:rPr>
                                <w:rFonts w:ascii="Book Antiqua" w:hAnsi="Book Antiqua"/>
                                <w:b/>
                                <w:spacing w:val="-20"/>
                                <w:w w:val="105"/>
                                <w:sz w:val="20"/>
                                <w:lang w:val="it-IT"/>
                              </w:rPr>
                              <w:t xml:space="preserve">   </w:t>
                            </w:r>
                            <w:r w:rsidR="00C41FB2" w:rsidRPr="004A48AB">
                              <w:rPr>
                                <w:rFonts w:ascii="Book Antiqua" w:hAnsi="Book Antiqua"/>
                                <w:b/>
                                <w:w w:val="105"/>
                                <w:sz w:val="20"/>
                                <w:lang w:val="it-IT"/>
                              </w:rPr>
                              <w:t>CLASSE/SEZIONE</w:t>
                            </w:r>
                            <w:r w:rsidR="00C41FB2" w:rsidRPr="004A48AB">
                              <w:rPr>
                                <w:rFonts w:ascii="Book Antiqua" w:hAnsi="Book Antiqua"/>
                                <w:b/>
                                <w:spacing w:val="-20"/>
                                <w:w w:val="105"/>
                                <w:sz w:val="20"/>
                                <w:lang w:val="it-IT"/>
                              </w:rPr>
                              <w:t xml:space="preserve"> </w:t>
                            </w:r>
                            <w:r w:rsidR="00C41FB2" w:rsidRPr="004A48AB">
                              <w:rPr>
                                <w:rFonts w:ascii="Book Antiqua" w:hAnsi="Book Antiqua"/>
                                <w:w w:val="105"/>
                                <w:sz w:val="20"/>
                                <w:u w:val="single" w:color="000000"/>
                                <w:lang w:val="it-IT"/>
                              </w:rPr>
                              <w:t xml:space="preserve"> </w:t>
                            </w:r>
                            <w:r w:rsidR="00C41FB2"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  <w:r w:rsidR="00C41FB2"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</w:p>
                          <w:p w:rsidR="00C41FB2" w:rsidRPr="00EC4968" w:rsidRDefault="00C41FB2" w:rsidP="00C41FB2">
                            <w:pPr>
                              <w:tabs>
                                <w:tab w:val="left" w:pos="9305"/>
                              </w:tabs>
                              <w:ind w:left="139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4A48AB">
                              <w:rPr>
                                <w:rFonts w:ascii="Book Antiqua" w:hAnsi="Book Antiqua"/>
                                <w:b/>
                                <w:sz w:val="20"/>
                                <w:lang w:val="it-IT"/>
                              </w:rPr>
                              <w:t>SCUOLA FREQUENTATA_</w:t>
                            </w:r>
                            <w:r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 xml:space="preserve"> </w:t>
                            </w:r>
                            <w:r w:rsidRPr="004A48AB">
                              <w:rPr>
                                <w:rFonts w:ascii="Book Antiqua" w:hAnsi="Book Antiqua"/>
                                <w:sz w:val="20"/>
                                <w:u w:val="single" w:color="000000"/>
                                <w:lang w:val="it-IT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3.25pt;height:168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" filled="f" strokeweight=".47pt">
                <v:textbox inset="0,0,0,0">
                  <w:txbxContent>
                    <w:p w:rsidR="00EC4968" w:rsidRDefault="00EC4968" w:rsidP="00C41FB2">
                      <w:pPr>
                        <w:tabs>
                          <w:tab w:val="left" w:pos="3913"/>
                          <w:tab w:val="left" w:pos="6870"/>
                          <w:tab w:val="left" w:pos="9394"/>
                          <w:tab w:val="left" w:pos="9473"/>
                        </w:tabs>
                        <w:spacing w:before="78" w:line="554" w:lineRule="auto"/>
                        <w:ind w:left="139" w:right="162"/>
                        <w:rPr>
                          <w:rFonts w:ascii="Calibri"/>
                          <w:b/>
                          <w:i/>
                          <w:sz w:val="20"/>
                          <w:lang w:val="it-IT"/>
                        </w:rPr>
                      </w:pPr>
                    </w:p>
                    <w:p w:rsidR="00C41FB2" w:rsidRPr="004A48AB" w:rsidRDefault="00D7435F" w:rsidP="00C41FB2">
                      <w:pPr>
                        <w:tabs>
                          <w:tab w:val="left" w:pos="3913"/>
                          <w:tab w:val="left" w:pos="6870"/>
                          <w:tab w:val="left" w:pos="9394"/>
                          <w:tab w:val="left" w:pos="9473"/>
                        </w:tabs>
                        <w:spacing w:before="78" w:line="554" w:lineRule="auto"/>
                        <w:ind w:left="139" w:right="162"/>
                        <w:rPr>
                          <w:rFonts w:ascii="Book Antiqua" w:eastAsia="Times New Roman" w:hAnsi="Book Antiqua" w:cs="Times New Roman"/>
                          <w:sz w:val="20"/>
                          <w:szCs w:val="20"/>
                          <w:lang w:val="it-IT"/>
                        </w:rPr>
                      </w:pPr>
                      <w:r w:rsidRPr="004A48AB">
                        <w:rPr>
                          <w:rFonts w:ascii="Book Antiqua" w:hAnsi="Book Antiqua"/>
                          <w:b/>
                          <w:sz w:val="20"/>
                          <w:lang w:val="it-IT"/>
                        </w:rPr>
                        <w:t>ALUNNO</w:t>
                      </w:r>
                      <w:r w:rsidR="00C41FB2" w:rsidRPr="004A48AB">
                        <w:rPr>
                          <w:rFonts w:ascii="Book Antiqua" w:hAnsi="Book Antiqua"/>
                          <w:b/>
                          <w:sz w:val="20"/>
                          <w:lang w:val="it-IT"/>
                        </w:rPr>
                        <w:t>_</w:t>
                      </w:r>
                      <w:r w:rsidR="00C41FB2" w:rsidRPr="004A48AB">
                        <w:rPr>
                          <w:rFonts w:ascii="Book Antiqua" w:hAnsi="Book Antiqua"/>
                          <w:w w:val="103"/>
                          <w:sz w:val="20"/>
                          <w:u w:val="single" w:color="000000"/>
                          <w:lang w:val="it-IT"/>
                        </w:rPr>
                        <w:t xml:space="preserve"> </w:t>
                      </w:r>
                      <w:r w:rsidR="00C41FB2"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  <w:r w:rsidR="00C41FB2"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  <w:r w:rsidR="00C41FB2" w:rsidRPr="004A48AB">
                        <w:rPr>
                          <w:rFonts w:ascii="Book Antiqua" w:hAnsi="Book Antiqua"/>
                          <w:sz w:val="20"/>
                          <w:lang w:val="it-IT"/>
                        </w:rPr>
                        <w:t xml:space="preserve">                                      </w:t>
                      </w:r>
                      <w:r w:rsidRPr="004A48AB">
                        <w:rPr>
                          <w:rFonts w:ascii="Book Antiqua" w:hAnsi="Book Antiqua"/>
                          <w:sz w:val="20"/>
                          <w:lang w:val="it-IT"/>
                        </w:rPr>
                        <w:t xml:space="preserve">    </w:t>
                      </w:r>
                      <w:r w:rsidR="00C41FB2" w:rsidRPr="004A48AB">
                        <w:rPr>
                          <w:rFonts w:ascii="Book Antiqua" w:hAnsi="Book Antiqua"/>
                          <w:b/>
                          <w:w w:val="105"/>
                          <w:sz w:val="20"/>
                          <w:lang w:val="it-IT"/>
                        </w:rPr>
                        <w:t>A</w:t>
                      </w:r>
                      <w:r w:rsidRPr="004A48AB">
                        <w:rPr>
                          <w:rFonts w:ascii="Book Antiqua" w:hAnsi="Book Antiqua"/>
                          <w:b/>
                          <w:w w:val="105"/>
                          <w:sz w:val="20"/>
                          <w:lang w:val="it-IT"/>
                        </w:rPr>
                        <w:t>NNO SCOLASTICO</w:t>
                      </w:r>
                      <w:r w:rsidR="00C41FB2" w:rsidRPr="004A48AB">
                        <w:rPr>
                          <w:rFonts w:ascii="Book Antiqua" w:hAnsi="Book Antiqua"/>
                          <w:w w:val="103"/>
                          <w:sz w:val="20"/>
                          <w:u w:val="single" w:color="000000"/>
                          <w:lang w:val="it-IT"/>
                        </w:rPr>
                        <w:t xml:space="preserve"> </w:t>
                      </w:r>
                      <w:r w:rsidR="00C41FB2"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  <w:r w:rsidR="00C41FB2"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  <w:r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  <w:r w:rsidR="00C41FB2" w:rsidRPr="004A48AB">
                        <w:rPr>
                          <w:rFonts w:ascii="Book Antiqua" w:hAnsi="Book Antiqua"/>
                          <w:w w:val="34"/>
                          <w:sz w:val="20"/>
                          <w:u w:val="single" w:color="000000"/>
                          <w:lang w:val="it-IT"/>
                        </w:rPr>
                        <w:t xml:space="preserve"> </w:t>
                      </w:r>
                      <w:r w:rsidR="00EC4968" w:rsidRPr="004A48AB">
                        <w:rPr>
                          <w:rFonts w:ascii="Book Antiqua" w:hAnsi="Book Antiqua"/>
                          <w:b/>
                          <w:w w:val="105"/>
                          <w:sz w:val="20"/>
                          <w:lang w:val="it-IT"/>
                        </w:rPr>
                        <w:t>DOCENTE DI RIFERIMENTO</w:t>
                      </w:r>
                      <w:r w:rsidR="00C41FB2" w:rsidRPr="004A48AB">
                        <w:rPr>
                          <w:rFonts w:ascii="Book Antiqua" w:hAnsi="Book Antiqua"/>
                          <w:w w:val="105"/>
                          <w:sz w:val="20"/>
                          <w:u w:val="single" w:color="000000"/>
                          <w:lang w:val="it-IT"/>
                        </w:rPr>
                        <w:tab/>
                      </w:r>
                      <w:r w:rsidR="00C41FB2" w:rsidRPr="004A48AB">
                        <w:rPr>
                          <w:rFonts w:ascii="Book Antiqua" w:hAnsi="Book Antiqua"/>
                          <w:b/>
                          <w:w w:val="105"/>
                          <w:sz w:val="20"/>
                          <w:lang w:val="it-IT"/>
                        </w:rPr>
                        <w:t>_</w:t>
                      </w:r>
                      <w:r w:rsidR="00C4322F" w:rsidRPr="004A48AB">
                        <w:rPr>
                          <w:rFonts w:ascii="Book Antiqua" w:hAnsi="Book Antiqua"/>
                          <w:b/>
                          <w:w w:val="105"/>
                          <w:sz w:val="20"/>
                          <w:lang w:val="it-IT"/>
                        </w:rPr>
                        <w:t>_________________________</w:t>
                      </w:r>
                      <w:r w:rsidR="00C41FB2" w:rsidRPr="004A48AB">
                        <w:rPr>
                          <w:rFonts w:ascii="Book Antiqua" w:hAnsi="Book Antiqua"/>
                          <w:b/>
                          <w:spacing w:val="-20"/>
                          <w:w w:val="105"/>
                          <w:sz w:val="20"/>
                          <w:lang w:val="it-IT"/>
                        </w:rPr>
                        <w:t xml:space="preserve"> </w:t>
                      </w:r>
                      <w:r w:rsidR="00C4322F" w:rsidRPr="004A48AB">
                        <w:rPr>
                          <w:rFonts w:ascii="Book Antiqua" w:hAnsi="Book Antiqua"/>
                          <w:b/>
                          <w:spacing w:val="-20"/>
                          <w:w w:val="105"/>
                          <w:sz w:val="20"/>
                          <w:lang w:val="it-IT"/>
                        </w:rPr>
                        <w:t xml:space="preserve">   </w:t>
                      </w:r>
                      <w:r w:rsidR="00C41FB2" w:rsidRPr="004A48AB">
                        <w:rPr>
                          <w:rFonts w:ascii="Book Antiqua" w:hAnsi="Book Antiqua"/>
                          <w:b/>
                          <w:w w:val="105"/>
                          <w:sz w:val="20"/>
                          <w:lang w:val="it-IT"/>
                        </w:rPr>
                        <w:t>CLASSE/SEZIONE</w:t>
                      </w:r>
                      <w:r w:rsidR="00C41FB2" w:rsidRPr="004A48AB">
                        <w:rPr>
                          <w:rFonts w:ascii="Book Antiqua" w:hAnsi="Book Antiqua"/>
                          <w:b/>
                          <w:spacing w:val="-20"/>
                          <w:w w:val="105"/>
                          <w:sz w:val="20"/>
                          <w:lang w:val="it-IT"/>
                        </w:rPr>
                        <w:t xml:space="preserve"> </w:t>
                      </w:r>
                      <w:r w:rsidR="00C41FB2" w:rsidRPr="004A48AB">
                        <w:rPr>
                          <w:rFonts w:ascii="Book Antiqua" w:hAnsi="Book Antiqua"/>
                          <w:w w:val="105"/>
                          <w:sz w:val="20"/>
                          <w:u w:val="single" w:color="000000"/>
                          <w:lang w:val="it-IT"/>
                        </w:rPr>
                        <w:t xml:space="preserve"> </w:t>
                      </w:r>
                      <w:r w:rsidR="00C41FB2"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  <w:r w:rsidR="00C41FB2"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</w:p>
                    <w:p w:rsidR="00C41FB2" w:rsidRPr="00EC4968" w:rsidRDefault="00C41FB2" w:rsidP="00C41FB2">
                      <w:pPr>
                        <w:tabs>
                          <w:tab w:val="left" w:pos="9305"/>
                        </w:tabs>
                        <w:ind w:left="13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4A48AB">
                        <w:rPr>
                          <w:rFonts w:ascii="Book Antiqua" w:hAnsi="Book Antiqua"/>
                          <w:b/>
                          <w:sz w:val="20"/>
                          <w:lang w:val="it-IT"/>
                        </w:rPr>
                        <w:t>SCUOLA FREQUENTATA_</w:t>
                      </w:r>
                      <w:r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 xml:space="preserve"> </w:t>
                      </w:r>
                      <w:r w:rsidRPr="004A48AB">
                        <w:rPr>
                          <w:rFonts w:ascii="Book Antiqua" w:hAnsi="Book Antiqua"/>
                          <w:sz w:val="20"/>
                          <w:u w:val="single" w:color="000000"/>
                          <w:lang w:val="it-IT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41FB2" w:rsidRPr="007D76EA" w:rsidRDefault="00C41FB2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D7435F" w:rsidRPr="007D76EA" w:rsidRDefault="00D7435F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D7435F" w:rsidRPr="007D76EA" w:rsidRDefault="00D7435F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D7435F" w:rsidRPr="007D76EA" w:rsidRDefault="00D7435F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D7435F" w:rsidRPr="007D76EA" w:rsidRDefault="00D7435F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D7435F" w:rsidRDefault="00D7435F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7D76EA" w:rsidRDefault="007D76EA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6"/>
        <w:gridCol w:w="1957"/>
        <w:gridCol w:w="1956"/>
        <w:gridCol w:w="1957"/>
        <w:gridCol w:w="1956"/>
      </w:tblGrid>
      <w:tr w:rsidR="007D76EA" w:rsidRPr="007D76EA" w:rsidTr="00927555">
        <w:trPr>
          <w:trHeight w:hRule="exact" w:val="300"/>
        </w:trPr>
        <w:tc>
          <w:tcPr>
            <w:tcW w:w="9782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7D76EA">
            <w:pPr>
              <w:pStyle w:val="TableParagraph"/>
              <w:kinsoku w:val="0"/>
              <w:overflowPunct w:val="0"/>
              <w:spacing w:line="290" w:lineRule="exact"/>
              <w:ind w:left="2220" w:firstLine="373"/>
              <w:rPr>
                <w:rFonts w:ascii="Book Antiqua" w:hAnsi="Book Antiqua"/>
                <w:sz w:val="21"/>
                <w:szCs w:val="21"/>
                <w:lang w:val="it-IT"/>
              </w:rPr>
            </w:pPr>
            <w:r w:rsidRPr="007D76EA">
              <w:rPr>
                <w:rFonts w:ascii="Book Antiqua" w:hAnsi="Book Antiqua" w:cs="Verdana"/>
                <w:b/>
                <w:bCs/>
                <w:sz w:val="21"/>
                <w:szCs w:val="21"/>
                <w:lang w:val="it-IT"/>
              </w:rPr>
              <w:t>Tipologia di Bisogno Educativo</w:t>
            </w:r>
            <w:r w:rsidRPr="007D76EA">
              <w:rPr>
                <w:rFonts w:ascii="Book Antiqua" w:hAnsi="Book Antiqua" w:cs="Verdana"/>
                <w:b/>
                <w:bCs/>
                <w:spacing w:val="-21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b/>
                <w:bCs/>
                <w:sz w:val="21"/>
                <w:szCs w:val="21"/>
                <w:lang w:val="it-IT"/>
              </w:rPr>
              <w:t>Speciale</w:t>
            </w:r>
          </w:p>
        </w:tc>
      </w:tr>
      <w:tr w:rsidR="007D76EA" w:rsidTr="00927555">
        <w:trPr>
          <w:trHeight w:hRule="exact" w:val="1469"/>
        </w:trPr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7D76EA">
            <w:pPr>
              <w:pStyle w:val="TableParagraph"/>
              <w:kinsoku w:val="0"/>
              <w:overflowPunct w:val="0"/>
              <w:ind w:left="104" w:right="363"/>
              <w:rPr>
                <w:rFonts w:ascii="Book Antiqua" w:hAnsi="Book Antiqua"/>
                <w:sz w:val="21"/>
                <w:szCs w:val="21"/>
                <w:lang w:val="it-IT"/>
              </w:rPr>
            </w:pP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Difficoltà</w:t>
            </w:r>
            <w:r w:rsidRPr="007D76EA">
              <w:rPr>
                <w:rFonts w:ascii="Book Antiqua" w:hAnsi="Book Antiqua" w:cs="Verdana"/>
                <w:spacing w:val="-5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nel linguaggio</w:t>
            </w:r>
            <w:r w:rsidRPr="007D76EA">
              <w:rPr>
                <w:rFonts w:ascii="Book Antiqua" w:hAnsi="Book Antiqua" w:cs="Verdana"/>
                <w:w w:val="99"/>
                <w:sz w:val="21"/>
                <w:szCs w:val="21"/>
                <w:lang w:val="it-IT"/>
              </w:rPr>
              <w:t xml:space="preserve"> </w:t>
            </w:r>
          </w:p>
        </w:tc>
        <w:tc>
          <w:tcPr>
            <w:tcW w:w="19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pStyle w:val="TableParagraph"/>
              <w:kinsoku w:val="0"/>
              <w:overflowPunct w:val="0"/>
              <w:ind w:left="103" w:right="318"/>
              <w:rPr>
                <w:rFonts w:ascii="Book Antiqua" w:hAnsi="Book Antiqua"/>
                <w:sz w:val="21"/>
                <w:szCs w:val="21"/>
                <w:lang w:val="it-IT"/>
              </w:rPr>
            </w:pP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 xml:space="preserve">Difficoltà </w:t>
            </w:r>
            <w:r w:rsidRPr="007D76EA">
              <w:rPr>
                <w:rFonts w:ascii="Book Antiqua" w:hAnsi="Book Antiqua" w:cs="Verdana"/>
                <w:spacing w:val="-3"/>
                <w:sz w:val="21"/>
                <w:szCs w:val="21"/>
                <w:lang w:val="it-IT"/>
              </w:rPr>
              <w:t>di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 xml:space="preserve"> apprendimento</w:t>
            </w:r>
            <w:r w:rsidRPr="007D76EA">
              <w:rPr>
                <w:rFonts w:ascii="Book Antiqua" w:hAnsi="Book Antiqua" w:cs="Verdana"/>
                <w:w w:val="99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non</w:t>
            </w:r>
            <w:r w:rsidRPr="007D76EA">
              <w:rPr>
                <w:rFonts w:ascii="Book Antiqua" w:hAnsi="Book Antiqua" w:cs="Verdana"/>
                <w:spacing w:val="-7"/>
                <w:sz w:val="21"/>
                <w:szCs w:val="21"/>
                <w:lang w:val="it-IT"/>
              </w:rPr>
              <w:t xml:space="preserve"> </w:t>
            </w:r>
            <w:r>
              <w:rPr>
                <w:rFonts w:ascii="Book Antiqua" w:hAnsi="Book Antiqua" w:cs="Verdana"/>
                <w:sz w:val="21"/>
                <w:szCs w:val="21"/>
                <w:lang w:val="it-IT"/>
              </w:rPr>
              <w:t>certificate</w:t>
            </w:r>
          </w:p>
        </w:tc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pStyle w:val="TableParagraph"/>
              <w:kinsoku w:val="0"/>
              <w:overflowPunct w:val="0"/>
              <w:ind w:left="103" w:right="432"/>
              <w:rPr>
                <w:rFonts w:ascii="Book Antiqua" w:hAnsi="Book Antiqua"/>
                <w:sz w:val="21"/>
                <w:szCs w:val="21"/>
                <w:lang w:val="it-IT"/>
              </w:rPr>
            </w:pP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Straniero</w:t>
            </w:r>
            <w:r w:rsidRPr="007D76EA">
              <w:rPr>
                <w:rFonts w:ascii="Book Antiqua" w:hAnsi="Book Antiqua" w:cs="Verdana"/>
                <w:spacing w:val="-3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con</w:t>
            </w:r>
            <w:r w:rsidRPr="007D76EA">
              <w:rPr>
                <w:rFonts w:ascii="Book Antiqua" w:hAnsi="Book Antiqua" w:cs="Verdana"/>
                <w:w w:val="99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difficoltà</w:t>
            </w:r>
            <w:r w:rsidRPr="007D76EA">
              <w:rPr>
                <w:rFonts w:ascii="Book Antiqua" w:hAnsi="Book Antiqua" w:cs="Verdana"/>
                <w:spacing w:val="-6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nella</w:t>
            </w:r>
            <w:r w:rsidRPr="007D76EA">
              <w:rPr>
                <w:rFonts w:ascii="Book Antiqua" w:hAnsi="Book Antiqua" w:cs="Verdana"/>
                <w:w w:val="99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conoscenza</w:t>
            </w:r>
            <w:r w:rsidRPr="007D76EA">
              <w:rPr>
                <w:rFonts w:ascii="Book Antiqua" w:hAnsi="Book Antiqua" w:cs="Verdana"/>
                <w:spacing w:val="-1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e</w:t>
            </w:r>
            <w:r w:rsidRPr="007D76EA">
              <w:rPr>
                <w:rFonts w:ascii="Book Antiqua" w:hAnsi="Book Antiqua" w:cs="Verdana"/>
                <w:w w:val="99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nell’uso</w:t>
            </w:r>
            <w:r w:rsidRPr="007D76EA">
              <w:rPr>
                <w:rFonts w:ascii="Book Antiqua" w:hAnsi="Book Antiqua" w:cs="Verdana"/>
                <w:spacing w:val="-2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della lingua</w:t>
            </w:r>
            <w:r w:rsidRPr="007D76EA">
              <w:rPr>
                <w:rFonts w:ascii="Book Antiqua" w:hAnsi="Book Antiqua" w:cs="Verdana"/>
                <w:spacing w:val="-6"/>
                <w:sz w:val="21"/>
                <w:szCs w:val="21"/>
                <w:lang w:val="it-IT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  <w:lang w:val="it-IT"/>
              </w:rPr>
              <w:t>italiana</w:t>
            </w:r>
          </w:p>
        </w:tc>
        <w:tc>
          <w:tcPr>
            <w:tcW w:w="19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pStyle w:val="TableParagraph"/>
              <w:kinsoku w:val="0"/>
              <w:overflowPunct w:val="0"/>
              <w:ind w:left="104" w:right="241"/>
              <w:rPr>
                <w:rFonts w:ascii="Book Antiqua" w:hAnsi="Book Antiqua"/>
                <w:sz w:val="21"/>
                <w:szCs w:val="21"/>
              </w:rPr>
            </w:pPr>
            <w:r w:rsidRPr="007D76EA">
              <w:rPr>
                <w:rFonts w:ascii="Book Antiqua" w:hAnsi="Book Antiqua" w:cs="Verdana"/>
                <w:sz w:val="21"/>
                <w:szCs w:val="21"/>
              </w:rPr>
              <w:t>Straniero</w:t>
            </w:r>
            <w:r w:rsidRPr="007D76EA">
              <w:rPr>
                <w:rFonts w:ascii="Book Antiqua" w:hAnsi="Book Antiqua" w:cs="Verdana"/>
                <w:spacing w:val="-1"/>
                <w:sz w:val="21"/>
                <w:szCs w:val="21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</w:rPr>
              <w:t>di prima</w:t>
            </w:r>
            <w:r w:rsidRPr="007D76EA">
              <w:rPr>
                <w:rFonts w:ascii="Book Antiqua" w:hAnsi="Book Antiqua" w:cs="Verdana"/>
                <w:w w:val="99"/>
                <w:sz w:val="21"/>
                <w:szCs w:val="21"/>
              </w:rPr>
              <w:t xml:space="preserve"> </w:t>
            </w:r>
            <w:r w:rsidRPr="007D76EA">
              <w:rPr>
                <w:rFonts w:ascii="Book Antiqua" w:hAnsi="Book Antiqua" w:cs="Verdana"/>
                <w:sz w:val="21"/>
                <w:szCs w:val="21"/>
              </w:rPr>
              <w:t>alfabetizzazione</w:t>
            </w:r>
          </w:p>
        </w:tc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pStyle w:val="TableParagraph"/>
              <w:kinsoku w:val="0"/>
              <w:overflowPunct w:val="0"/>
              <w:ind w:left="103" w:right="840"/>
              <w:rPr>
                <w:rFonts w:ascii="Book Antiqua" w:hAnsi="Book Antiqua"/>
                <w:sz w:val="21"/>
                <w:szCs w:val="21"/>
              </w:rPr>
            </w:pPr>
            <w:r w:rsidRPr="007D76EA">
              <w:rPr>
                <w:rFonts w:ascii="Book Antiqua" w:hAnsi="Book Antiqua" w:cs="Verdana"/>
                <w:sz w:val="21"/>
                <w:szCs w:val="21"/>
              </w:rPr>
              <w:t>Situazioni particolari</w:t>
            </w:r>
          </w:p>
        </w:tc>
      </w:tr>
      <w:tr w:rsidR="007D76EA" w:rsidTr="00927555">
        <w:trPr>
          <w:trHeight w:hRule="exact" w:val="284"/>
        </w:trPr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19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7D76EA" w:rsidRPr="007D76EA" w:rsidRDefault="007D76EA" w:rsidP="00927555">
            <w:pPr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:rsidR="007D76EA" w:rsidRDefault="007D76EA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7D76EA" w:rsidRDefault="007D76EA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7D76EA" w:rsidRDefault="007D76EA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7D76EA" w:rsidRPr="007D76EA" w:rsidRDefault="007D76EA" w:rsidP="00C41FB2">
      <w:pPr>
        <w:widowControl/>
        <w:rPr>
          <w:rFonts w:ascii="Book Antiqua" w:eastAsia="Calibri" w:hAnsi="Book Antiqua" w:cs="Calibri"/>
          <w:sz w:val="21"/>
          <w:szCs w:val="21"/>
        </w:rPr>
      </w:pPr>
    </w:p>
    <w:p w:rsidR="004E58F9" w:rsidRDefault="00D7435F" w:rsidP="00D7435F">
      <w:pPr>
        <w:pStyle w:val="Paragrafoelenco"/>
        <w:tabs>
          <w:tab w:val="left" w:pos="755"/>
        </w:tabs>
        <w:spacing w:before="59"/>
        <w:ind w:left="528"/>
        <w:rPr>
          <w:rFonts w:ascii="Book Antiqua" w:hAnsi="Book Antiqua"/>
          <w:w w:val="105"/>
          <w:sz w:val="21"/>
          <w:szCs w:val="21"/>
        </w:rPr>
      </w:pPr>
      <w:r w:rsidRPr="007D76EA">
        <w:rPr>
          <w:rFonts w:ascii="Book Antiqua" w:hAnsi="Book Antiqua"/>
          <w:w w:val="105"/>
          <w:sz w:val="21"/>
          <w:szCs w:val="21"/>
        </w:rPr>
        <w:t xml:space="preserve">                                           </w:t>
      </w:r>
    </w:p>
    <w:p w:rsidR="004E58F9" w:rsidRDefault="004E58F9" w:rsidP="00D7435F">
      <w:pPr>
        <w:pStyle w:val="Paragrafoelenco"/>
        <w:tabs>
          <w:tab w:val="left" w:pos="755"/>
        </w:tabs>
        <w:spacing w:before="59"/>
        <w:ind w:left="528"/>
        <w:rPr>
          <w:rFonts w:ascii="Book Antiqua" w:hAnsi="Book Antiqua"/>
          <w:w w:val="105"/>
          <w:sz w:val="21"/>
          <w:szCs w:val="21"/>
        </w:rPr>
      </w:pPr>
    </w:p>
    <w:p w:rsidR="004E58F9" w:rsidRDefault="004E58F9" w:rsidP="00D7435F">
      <w:pPr>
        <w:pStyle w:val="Paragrafoelenco"/>
        <w:tabs>
          <w:tab w:val="left" w:pos="755"/>
        </w:tabs>
        <w:spacing w:before="59"/>
        <w:ind w:left="528"/>
        <w:rPr>
          <w:rFonts w:ascii="Book Antiqua" w:hAnsi="Book Antiqua"/>
          <w:w w:val="105"/>
          <w:sz w:val="21"/>
          <w:szCs w:val="21"/>
        </w:rPr>
      </w:pPr>
    </w:p>
    <w:p w:rsidR="00D7435F" w:rsidRPr="007D76EA" w:rsidRDefault="00D7435F" w:rsidP="004E58F9">
      <w:pPr>
        <w:pStyle w:val="Paragrafoelenco"/>
        <w:tabs>
          <w:tab w:val="left" w:pos="755"/>
        </w:tabs>
        <w:spacing w:before="59"/>
        <w:ind w:left="528"/>
        <w:jc w:val="center"/>
        <w:rPr>
          <w:rFonts w:ascii="Book Antiqua" w:eastAsia="Calibri" w:hAnsi="Book Antiqua" w:cs="Calibri"/>
          <w:sz w:val="21"/>
          <w:szCs w:val="21"/>
        </w:rPr>
      </w:pPr>
      <w:r w:rsidRPr="007D76EA">
        <w:rPr>
          <w:rFonts w:ascii="Book Antiqua" w:hAnsi="Book Antiqua"/>
          <w:w w:val="105"/>
          <w:sz w:val="21"/>
          <w:szCs w:val="21"/>
        </w:rPr>
        <w:lastRenderedPageBreak/>
        <w:t>IDENTIFICAZIONE DEL</w:t>
      </w:r>
      <w:r w:rsidRPr="007D76EA">
        <w:rPr>
          <w:rFonts w:ascii="Book Antiqua" w:hAnsi="Book Antiqua"/>
          <w:spacing w:val="-8"/>
          <w:w w:val="105"/>
          <w:sz w:val="21"/>
          <w:szCs w:val="21"/>
        </w:rPr>
        <w:t xml:space="preserve"> </w:t>
      </w:r>
      <w:r w:rsidRPr="007D76EA">
        <w:rPr>
          <w:rFonts w:ascii="Book Antiqua" w:hAnsi="Book Antiqua"/>
          <w:w w:val="105"/>
          <w:sz w:val="21"/>
          <w:szCs w:val="21"/>
        </w:rPr>
        <w:t>PROBLEMA</w:t>
      </w:r>
    </w:p>
    <w:p w:rsidR="00D7435F" w:rsidRPr="007D76EA" w:rsidRDefault="00D7435F" w:rsidP="00D7435F">
      <w:pPr>
        <w:pStyle w:val="Paragrafoelenco"/>
        <w:numPr>
          <w:ilvl w:val="0"/>
          <w:numId w:val="2"/>
        </w:numPr>
        <w:tabs>
          <w:tab w:val="left" w:pos="995"/>
        </w:tabs>
        <w:spacing w:before="144"/>
        <w:rPr>
          <w:rFonts w:ascii="Book Antiqua" w:eastAsia="Calibri" w:hAnsi="Book Antiqua" w:cs="Calibri"/>
          <w:sz w:val="21"/>
          <w:szCs w:val="21"/>
          <w:lang w:val="it-IT"/>
        </w:rPr>
      </w:pPr>
      <w:r w:rsidRPr="007D76EA">
        <w:rPr>
          <w:rFonts w:ascii="Book Antiqua" w:hAnsi="Book Antiqua"/>
          <w:w w:val="105"/>
          <w:sz w:val="21"/>
          <w:szCs w:val="21"/>
          <w:lang w:val="it-IT"/>
        </w:rPr>
        <w:t>Alunno con svantaggio socio-economico</w:t>
      </w:r>
      <w:r w:rsidR="00375653" w:rsidRPr="007D76EA">
        <w:rPr>
          <w:rFonts w:ascii="Book Antiqua" w:hAnsi="Book Antiqua"/>
          <w:w w:val="105"/>
          <w:sz w:val="21"/>
          <w:szCs w:val="21"/>
          <w:lang w:val="it-IT"/>
        </w:rPr>
        <w:t xml:space="preserve"> e culturale</w:t>
      </w:r>
    </w:p>
    <w:p w:rsidR="00D7435F" w:rsidRPr="007D76EA" w:rsidRDefault="00D7435F" w:rsidP="00D7435F">
      <w:pPr>
        <w:pStyle w:val="Paragrafoelenco"/>
        <w:numPr>
          <w:ilvl w:val="0"/>
          <w:numId w:val="2"/>
        </w:numPr>
        <w:tabs>
          <w:tab w:val="left" w:pos="995"/>
        </w:tabs>
        <w:spacing w:before="144"/>
        <w:rPr>
          <w:rFonts w:ascii="Book Antiqua" w:eastAsia="Calibri" w:hAnsi="Book Antiqua" w:cs="Calibri"/>
          <w:sz w:val="21"/>
          <w:szCs w:val="21"/>
          <w:lang w:val="it-IT"/>
        </w:rPr>
      </w:pPr>
      <w:r w:rsidRPr="007D76EA">
        <w:rPr>
          <w:rFonts w:ascii="Book Antiqua" w:hAnsi="Book Antiqua"/>
          <w:w w:val="105"/>
          <w:sz w:val="21"/>
          <w:szCs w:val="21"/>
          <w:lang w:val="it-IT"/>
        </w:rPr>
        <w:t>Alunno</w:t>
      </w:r>
      <w:r w:rsidRPr="007D76EA">
        <w:rPr>
          <w:rFonts w:ascii="Book Antiqua" w:hAnsi="Book Antiqua"/>
          <w:spacing w:val="-16"/>
          <w:w w:val="105"/>
          <w:sz w:val="21"/>
          <w:szCs w:val="21"/>
          <w:lang w:val="it-IT"/>
        </w:rPr>
        <w:t xml:space="preserve"> </w:t>
      </w:r>
      <w:r w:rsidR="00375653" w:rsidRPr="007D76EA">
        <w:rPr>
          <w:rFonts w:ascii="Book Antiqua" w:hAnsi="Book Antiqua"/>
          <w:w w:val="105"/>
          <w:sz w:val="21"/>
          <w:szCs w:val="21"/>
          <w:lang w:val="it-IT"/>
        </w:rPr>
        <w:t>con svantaggio linguistico e culturale</w:t>
      </w:r>
    </w:p>
    <w:p w:rsidR="00D7435F" w:rsidRPr="004E58F9" w:rsidRDefault="00D7435F" w:rsidP="00D7435F">
      <w:pPr>
        <w:pStyle w:val="Paragrafoelenco"/>
        <w:numPr>
          <w:ilvl w:val="0"/>
          <w:numId w:val="2"/>
        </w:numPr>
        <w:tabs>
          <w:tab w:val="left" w:pos="968"/>
        </w:tabs>
        <w:spacing w:before="144"/>
        <w:ind w:left="968" w:hanging="428"/>
        <w:rPr>
          <w:rFonts w:ascii="Book Antiqua" w:eastAsia="Calibri" w:hAnsi="Book Antiqua" w:cs="Calibri"/>
          <w:sz w:val="21"/>
          <w:szCs w:val="21"/>
          <w:lang w:val="it-IT"/>
        </w:rPr>
      </w:pPr>
      <w:r w:rsidRPr="007D76EA">
        <w:rPr>
          <w:rFonts w:ascii="Book Antiqua" w:hAnsi="Book Antiqua"/>
          <w:w w:val="105"/>
          <w:sz w:val="21"/>
          <w:szCs w:val="21"/>
          <w:lang w:val="it-IT"/>
        </w:rPr>
        <w:t>Alunno con disagio comportamentale/relazion</w:t>
      </w:r>
      <w:r w:rsidR="00673057" w:rsidRPr="007D76EA">
        <w:rPr>
          <w:rFonts w:ascii="Book Antiqua" w:hAnsi="Book Antiqua"/>
          <w:w w:val="105"/>
          <w:sz w:val="21"/>
          <w:szCs w:val="21"/>
          <w:lang w:val="it-IT"/>
        </w:rPr>
        <w:t>ale</w:t>
      </w:r>
    </w:p>
    <w:p w:rsidR="004E58F9" w:rsidRPr="004E58F9" w:rsidRDefault="004E58F9" w:rsidP="00D7435F">
      <w:pPr>
        <w:pStyle w:val="Paragrafoelenco"/>
        <w:numPr>
          <w:ilvl w:val="0"/>
          <w:numId w:val="2"/>
        </w:numPr>
        <w:tabs>
          <w:tab w:val="left" w:pos="968"/>
        </w:tabs>
        <w:spacing w:before="144"/>
        <w:ind w:left="968" w:hanging="428"/>
        <w:rPr>
          <w:rFonts w:ascii="Book Antiqua" w:eastAsia="Calibri" w:hAnsi="Book Antiqua" w:cs="Calibri"/>
          <w:sz w:val="21"/>
          <w:szCs w:val="21"/>
          <w:lang w:val="it-IT"/>
        </w:rPr>
      </w:pPr>
      <w:r>
        <w:rPr>
          <w:rFonts w:ascii="Book Antiqua" w:hAnsi="Book Antiqua"/>
          <w:w w:val="105"/>
          <w:sz w:val="21"/>
          <w:szCs w:val="21"/>
          <w:lang w:val="it-IT"/>
        </w:rPr>
        <w:t>Alunno straniero</w:t>
      </w:r>
    </w:p>
    <w:p w:rsidR="004E58F9" w:rsidRPr="007D76EA" w:rsidRDefault="004E58F9" w:rsidP="004E58F9">
      <w:pPr>
        <w:pStyle w:val="Paragrafoelenco"/>
        <w:tabs>
          <w:tab w:val="left" w:pos="968"/>
        </w:tabs>
        <w:spacing w:before="144"/>
        <w:ind w:left="968"/>
        <w:rPr>
          <w:rFonts w:ascii="Book Antiqua" w:eastAsia="Calibri" w:hAnsi="Book Antiqua" w:cs="Calibri"/>
          <w:sz w:val="21"/>
          <w:szCs w:val="21"/>
          <w:lang w:val="it-IT"/>
        </w:rPr>
      </w:pPr>
    </w:p>
    <w:p w:rsidR="007D76EA" w:rsidRPr="004E58F9" w:rsidRDefault="007D76EA" w:rsidP="004E58F9">
      <w:pPr>
        <w:jc w:val="center"/>
        <w:rPr>
          <w:rFonts w:ascii="Book Antiqua" w:hAnsi="Book Antiqua"/>
          <w:sz w:val="21"/>
          <w:szCs w:val="21"/>
        </w:rPr>
      </w:pPr>
      <w:r w:rsidRPr="004E58F9">
        <w:rPr>
          <w:rFonts w:ascii="Book Antiqua" w:hAnsi="Book Antiqua"/>
          <w:sz w:val="21"/>
          <w:szCs w:val="21"/>
        </w:rPr>
        <w:t>OSSERVAZIONE</w:t>
      </w:r>
    </w:p>
    <w:p w:rsidR="007D76EA" w:rsidRDefault="007D76EA" w:rsidP="007D76EA">
      <w:pPr>
        <w:tabs>
          <w:tab w:val="left" w:pos="968"/>
        </w:tabs>
        <w:spacing w:before="144"/>
        <w:rPr>
          <w:rFonts w:ascii="Book Antiqua" w:eastAsia="Calibri" w:hAnsi="Book Antiqua" w:cs="Calibri"/>
          <w:sz w:val="21"/>
          <w:szCs w:val="21"/>
          <w:lang w:val="it-IT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262"/>
      </w:tblGrid>
      <w:tr w:rsidR="004E58F9" w:rsidRPr="004E58F9" w:rsidTr="00927555">
        <w:trPr>
          <w:trHeight w:hRule="exact" w:val="300"/>
        </w:trPr>
        <w:tc>
          <w:tcPr>
            <w:tcW w:w="97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DE27E4" w:rsidRDefault="004E58F9" w:rsidP="00DE27E4">
            <w:pPr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DE27E4">
              <w:rPr>
                <w:rFonts w:ascii="Book Antiqua" w:hAnsi="Book Antiqua"/>
                <w:b/>
                <w:sz w:val="21"/>
                <w:szCs w:val="21"/>
              </w:rPr>
              <w:t>Prestazioni scolastiche</w:t>
            </w:r>
          </w:p>
        </w:tc>
      </w:tr>
      <w:tr w:rsidR="004E58F9" w:rsidRPr="004E58F9" w:rsidTr="00DE27E4">
        <w:trPr>
          <w:trHeight w:hRule="exact" w:val="1005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Lettura</w:t>
            </w:r>
          </w:p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(velocità, correttezza)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4E58F9" w:rsidP="00156695">
            <w:pPr>
              <w:pStyle w:val="Paragrafoelenco"/>
              <w:numPr>
                <w:ilvl w:val="0"/>
                <w:numId w:val="23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Legge lentamente con pochi errori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3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Legge velocemente commettendo molti errori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3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Legge lentamente e commette molti errori</w:t>
            </w:r>
          </w:p>
        </w:tc>
      </w:tr>
      <w:tr w:rsidR="004E58F9" w:rsidRPr="004E58F9" w:rsidTr="00DE27E4">
        <w:trPr>
          <w:trHeight w:hRule="exact" w:val="1272"/>
        </w:trPr>
        <w:tc>
          <w:tcPr>
            <w:tcW w:w="252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Produzione scritta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4E58F9" w:rsidP="00F21C44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Contenuto</w:t>
            </w:r>
          </w:p>
          <w:p w:rsidR="00DE27E4" w:rsidRDefault="004E58F9" w:rsidP="004E58F9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Buono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Sufficiente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Scarso</w:t>
            </w:r>
          </w:p>
        </w:tc>
      </w:tr>
      <w:tr w:rsidR="004E58F9" w:rsidRPr="004E58F9" w:rsidTr="00DE27E4">
        <w:trPr>
          <w:trHeight w:hRule="exact" w:val="1291"/>
        </w:trPr>
        <w:tc>
          <w:tcPr>
            <w:tcW w:w="252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4E58F9" w:rsidP="00562B4F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Ortografia</w:t>
            </w:r>
          </w:p>
          <w:p w:rsidR="00DE27E4" w:rsidRDefault="004E58F9" w:rsidP="009E0E42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Corretta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Poco corretta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4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  <w:tr w:rsidR="004E58F9" w:rsidRPr="004E58F9" w:rsidTr="00DE27E4">
        <w:trPr>
          <w:trHeight w:hRule="exact" w:val="1693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Calcolo</w:t>
            </w:r>
          </w:p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(accuratezza e velocità nel calcolo a mente e scritto)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4E58F9" w:rsidP="00406149">
            <w:pPr>
              <w:pStyle w:val="Paragrafoelenco"/>
              <w:numPr>
                <w:ilvl w:val="0"/>
                <w:numId w:val="25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Sa eseguire calcoli a mente rapidamente e correttamente</w:t>
            </w:r>
          </w:p>
          <w:p w:rsidR="00DE27E4" w:rsidRDefault="004E58F9" w:rsidP="00134AE1">
            <w:pPr>
              <w:pStyle w:val="Paragrafoelenco"/>
              <w:numPr>
                <w:ilvl w:val="0"/>
                <w:numId w:val="25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Esegue calcoli a mente ma commette numerosi errori</w:t>
            </w:r>
          </w:p>
          <w:p w:rsidR="00DE27E4" w:rsidRDefault="004E58F9" w:rsidP="00685260">
            <w:pPr>
              <w:pStyle w:val="Paragrafoelenco"/>
              <w:numPr>
                <w:ilvl w:val="0"/>
                <w:numId w:val="25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Esegue calcoli a mente correttamente ma molto lentamente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5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Esegue calcoli scritti lentamente e commette molti errori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5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Esegue calcoli scritti lentamente con pochi errori</w:t>
            </w:r>
          </w:p>
        </w:tc>
      </w:tr>
      <w:tr w:rsidR="004E58F9" w:rsidRPr="004E58F9" w:rsidTr="00DE27E4">
        <w:trPr>
          <w:trHeight w:hRule="exact" w:val="987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noProof/>
                <w:sz w:val="21"/>
                <w:szCs w:val="21"/>
                <w:lang w:val="it-IT" w:eastAsia="it-IT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page">
                        <wp:posOffset>718820</wp:posOffset>
                      </wp:positionH>
                      <wp:positionV relativeFrom="page">
                        <wp:posOffset>9308465</wp:posOffset>
                      </wp:positionV>
                      <wp:extent cx="2402840" cy="617220"/>
                      <wp:effectExtent l="0" t="0" r="16510" b="11430"/>
                      <wp:wrapNone/>
                      <wp:docPr id="22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402840" cy="617220"/>
                                <a:chOff x="1132" y="14659"/>
                                <a:chExt cx="3784" cy="972"/>
                              </a:xfrm>
                            </wpg:grpSpPr>
                            <wps:wsp>
                              <wps:cNvPr id="23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3" y="14659"/>
                                  <a:ext cx="2920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58F9" w:rsidRDefault="004E58F9" w:rsidP="004E58F9">
                                    <w:pPr>
                                      <w:widowControl/>
                                      <w:spacing w:line="240" w:lineRule="atLeast"/>
                                    </w:pPr>
                                    <w:r>
                                      <w:rPr>
                                        <w:noProof/>
                                        <w:lang w:val="it-IT" w:eastAsia="it-IT"/>
                                      </w:rPr>
                                      <w:drawing>
                                        <wp:inline distT="0" distB="0" distL="0" distR="0" wp14:anchorId="5F61F3C0" wp14:editId="4BD0F640">
                                          <wp:extent cx="1847850" cy="152400"/>
                                          <wp:effectExtent l="0" t="0" r="0" b="0"/>
                                          <wp:docPr id="31" name="Immagine 31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5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7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84785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4E58F9" w:rsidRDefault="004E58F9" w:rsidP="004E58F9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3" y="14903"/>
                                  <a:ext cx="3780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58F9" w:rsidRDefault="004E58F9" w:rsidP="004E58F9">
                                    <w:pPr>
                                      <w:widowControl/>
                                      <w:spacing w:line="240" w:lineRule="atLeast"/>
                                    </w:pPr>
                                    <w:r>
                                      <w:rPr>
                                        <w:noProof/>
                                        <w:lang w:val="it-IT" w:eastAsia="it-IT"/>
                                      </w:rPr>
                                      <w:drawing>
                                        <wp:inline distT="0" distB="0" distL="0" distR="0" wp14:anchorId="42572518" wp14:editId="2436F23F">
                                          <wp:extent cx="2400300" cy="152400"/>
                                          <wp:effectExtent l="0" t="0" r="0" b="0"/>
                                          <wp:docPr id="32" name="Immagine 32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7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8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4003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4E58F9" w:rsidRDefault="004E58F9" w:rsidP="004E58F9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3" y="15147"/>
                                  <a:ext cx="540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58F9" w:rsidRDefault="004E58F9" w:rsidP="004E58F9">
                                    <w:pPr>
                                      <w:widowControl/>
                                      <w:spacing w:line="240" w:lineRule="atLeast"/>
                                    </w:pPr>
                                    <w:r>
                                      <w:rPr>
                                        <w:noProof/>
                                        <w:lang w:val="it-IT" w:eastAsia="it-IT"/>
                                      </w:rPr>
                                      <w:drawing>
                                        <wp:inline distT="0" distB="0" distL="0" distR="0" wp14:anchorId="7B3A63A2" wp14:editId="0A0D47F3">
                                          <wp:extent cx="342900" cy="152400"/>
                                          <wp:effectExtent l="0" t="0" r="0" b="0"/>
                                          <wp:docPr id="33" name="Immagine 33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9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342900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4E58F9" w:rsidRDefault="004E58F9" w:rsidP="004E58F9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33" y="15387"/>
                                  <a:ext cx="400" cy="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4E58F9" w:rsidRDefault="004E58F9" w:rsidP="004E58F9">
                                    <w:pPr>
                                      <w:widowControl/>
                                      <w:spacing w:line="240" w:lineRule="atLeast"/>
                                    </w:pPr>
                                    <w:r>
                                      <w:rPr>
                                        <w:noProof/>
                                        <w:lang w:val="it-IT" w:eastAsia="it-IT"/>
                                      </w:rPr>
                                      <w:drawing>
                                        <wp:inline distT="0" distB="0" distL="0" distR="0" wp14:anchorId="3016F71D" wp14:editId="7C12E6DA">
                                          <wp:extent cx="257175" cy="152400"/>
                                          <wp:effectExtent l="0" t="0" r="0" b="0"/>
                                          <wp:docPr id="34" name="Immagine 34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11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10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257175" cy="15240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:rsidR="004E58F9" w:rsidRDefault="004E58F9" w:rsidP="004E58F9"/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id="Group 14" o:spid="_x0000_s1027" style="position:absolute;margin-left:56.6pt;margin-top:732.95pt;width:189.2pt;height:48.6pt;z-index:-251657216;mso-position-horizontal-relative:page;mso-position-vertical-relative:page" coordorigin="1132,14659" coordsize="3784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" o:allowincell="f">
                      <v:rect id="Rectangle 15" o:spid="_x0000_s1028" style="position:absolute;left:1133;top:14659;width:292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      <v:textbox inset="0,0,0,0">
                          <w:txbxContent>
                            <w:p w:rsidR="004E58F9" w:rsidRDefault="004E58F9" w:rsidP="004E58F9">
                              <w:pPr>
                                <w:widowControl/>
                                <w:spacing w:line="240" w:lineRule="atLeast"/>
                              </w:pPr>
                              <w:r>
                                <w:rPr>
                                  <w:noProof/>
                                  <w:lang w:val="it-IT" w:eastAsia="it-IT"/>
                                </w:rPr>
                                <w:drawing>
                                  <wp:inline distT="0" distB="0" distL="0" distR="0" wp14:anchorId="5F61F3C0" wp14:editId="4BD0F640">
                                    <wp:extent cx="1847850" cy="152400"/>
                                    <wp:effectExtent l="0" t="0" r="0" b="0"/>
                                    <wp:docPr id="31" name="Immagine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84785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E58F9" w:rsidRDefault="004E58F9" w:rsidP="004E58F9"/>
                          </w:txbxContent>
                        </v:textbox>
                      </v:rect>
                      <v:rect id="Rectangle 16" o:spid="_x0000_s1029" style="position:absolute;left:1133;top:14903;width:378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      <v:textbox inset="0,0,0,0">
                          <w:txbxContent>
                            <w:p w:rsidR="004E58F9" w:rsidRDefault="004E58F9" w:rsidP="004E58F9">
                              <w:pPr>
                                <w:widowControl/>
                                <w:spacing w:line="240" w:lineRule="atLeast"/>
                              </w:pPr>
                              <w:r>
                                <w:rPr>
                                  <w:noProof/>
                                  <w:lang w:val="it-IT" w:eastAsia="it-IT"/>
                                </w:rPr>
                                <w:drawing>
                                  <wp:inline distT="0" distB="0" distL="0" distR="0" wp14:anchorId="42572518" wp14:editId="2436F23F">
                                    <wp:extent cx="2400300" cy="152400"/>
                                    <wp:effectExtent l="0" t="0" r="0" b="0"/>
                                    <wp:docPr id="32" name="Immagine 3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003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E58F9" w:rsidRDefault="004E58F9" w:rsidP="004E58F9"/>
                          </w:txbxContent>
                        </v:textbox>
                      </v:rect>
                      <v:rect id="Rectangle 17" o:spid="_x0000_s1030" style="position:absolute;left:1133;top:15147;width:54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      <v:textbox inset="0,0,0,0">
                          <w:txbxContent>
                            <w:p w:rsidR="004E58F9" w:rsidRDefault="004E58F9" w:rsidP="004E58F9">
                              <w:pPr>
                                <w:widowControl/>
                                <w:spacing w:line="240" w:lineRule="atLeast"/>
                              </w:pPr>
                              <w:r>
                                <w:rPr>
                                  <w:noProof/>
                                  <w:lang w:val="it-IT" w:eastAsia="it-IT"/>
                                </w:rPr>
                                <w:drawing>
                                  <wp:inline distT="0" distB="0" distL="0" distR="0" wp14:anchorId="7B3A63A2" wp14:editId="0A0D47F3">
                                    <wp:extent cx="342900" cy="152400"/>
                                    <wp:effectExtent l="0" t="0" r="0" b="0"/>
                                    <wp:docPr id="33" name="Immagine 3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4290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E58F9" w:rsidRDefault="004E58F9" w:rsidP="004E58F9"/>
                          </w:txbxContent>
                        </v:textbox>
                      </v:rect>
                      <v:rect id="Rectangle 18" o:spid="_x0000_s1031" style="position:absolute;left:1133;top:15387;width:40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      <v:textbox inset="0,0,0,0">
                          <w:txbxContent>
                            <w:p w:rsidR="004E58F9" w:rsidRDefault="004E58F9" w:rsidP="004E58F9">
                              <w:pPr>
                                <w:widowControl/>
                                <w:spacing w:line="240" w:lineRule="atLeast"/>
                              </w:pPr>
                              <w:r>
                                <w:rPr>
                                  <w:noProof/>
                                  <w:lang w:val="it-IT" w:eastAsia="it-IT"/>
                                </w:rPr>
                                <w:drawing>
                                  <wp:inline distT="0" distB="0" distL="0" distR="0" wp14:anchorId="3016F71D" wp14:editId="7C12E6DA">
                                    <wp:extent cx="257175" cy="152400"/>
                                    <wp:effectExtent l="0" t="0" r="0" b="0"/>
                                    <wp:docPr id="34" name="Immagine 3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7175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4E58F9" w:rsidRDefault="004E58F9" w:rsidP="004E58F9"/>
                          </w:txbxContent>
                        </v:textbox>
                      </v:rect>
                      <w10:wrap anchorx="page" anchory="page"/>
                    </v:group>
                  </w:pict>
                </mc:Fallback>
              </mc:AlternateContent>
            </w:r>
            <w:r w:rsidRPr="004E58F9">
              <w:rPr>
                <w:rFonts w:ascii="Book Antiqua" w:hAnsi="Book Antiqua"/>
                <w:sz w:val="21"/>
                <w:szCs w:val="21"/>
              </w:rPr>
              <w:t>Comprensione del testo scritto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4E58F9" w:rsidP="001E1DA1">
            <w:pPr>
              <w:pStyle w:val="Paragrafoelenco"/>
              <w:numPr>
                <w:ilvl w:val="0"/>
                <w:numId w:val="26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6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Sufficiente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6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  <w:tr w:rsidR="004E58F9" w:rsidRPr="004E58F9" w:rsidTr="00927555">
        <w:trPr>
          <w:trHeight w:hRule="exact" w:val="980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Espressione e restituzione di informazioni scritte e/o verbali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4E58F9" w:rsidP="00945FD0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Sufficiente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  <w:tr w:rsidR="004E58F9" w:rsidRPr="004E58F9" w:rsidTr="00DE27E4">
        <w:trPr>
          <w:trHeight w:hRule="exact" w:val="1001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Comprensione del testo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DE27E4" w:rsidP="00922602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Sufficiente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  <w:tr w:rsidR="004E58F9" w:rsidRPr="004E58F9" w:rsidTr="00DE27E4">
        <w:trPr>
          <w:trHeight w:hRule="exact" w:val="987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Capacità di prestare attenzione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DE27E4" w:rsidP="00D17393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Sufficiente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  <w:tr w:rsidR="004E58F9" w:rsidRPr="004E58F9" w:rsidTr="00DE27E4">
        <w:trPr>
          <w:trHeight w:hRule="exact" w:val="1015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Capacità di memorizzazione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DE27E4" w:rsidP="006C6CFB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DE27E4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Sufficiente</w:t>
            </w:r>
          </w:p>
          <w:p w:rsidR="004E58F9" w:rsidRPr="004E58F9" w:rsidRDefault="004E58F9" w:rsidP="00DE27E4">
            <w:pPr>
              <w:pStyle w:val="Paragrafoelenco"/>
              <w:numPr>
                <w:ilvl w:val="0"/>
                <w:numId w:val="27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</w:tbl>
    <w:p w:rsidR="004E58F9" w:rsidRDefault="004E58F9" w:rsidP="004E58F9">
      <w:pPr>
        <w:rPr>
          <w:rFonts w:ascii="Book Antiqua" w:hAnsi="Book Antiqua"/>
          <w:sz w:val="21"/>
          <w:szCs w:val="21"/>
        </w:rPr>
      </w:pPr>
    </w:p>
    <w:p w:rsidR="00DE27E4" w:rsidRDefault="00DE27E4" w:rsidP="004E58F9">
      <w:pPr>
        <w:rPr>
          <w:rFonts w:ascii="Book Antiqua" w:hAnsi="Book Antiqua"/>
          <w:sz w:val="21"/>
          <w:szCs w:val="21"/>
        </w:rPr>
      </w:pPr>
    </w:p>
    <w:p w:rsidR="00DE27E4" w:rsidRDefault="00DE27E4" w:rsidP="004E58F9">
      <w:pPr>
        <w:rPr>
          <w:rFonts w:ascii="Book Antiqua" w:hAnsi="Book Antiqua"/>
          <w:sz w:val="21"/>
          <w:szCs w:val="21"/>
        </w:rPr>
      </w:pPr>
    </w:p>
    <w:p w:rsidR="00DE27E4" w:rsidRDefault="00DE27E4" w:rsidP="004E58F9">
      <w:pPr>
        <w:rPr>
          <w:rFonts w:ascii="Book Antiqua" w:hAnsi="Book Antiqua"/>
          <w:sz w:val="21"/>
          <w:szCs w:val="21"/>
        </w:rPr>
      </w:pPr>
    </w:p>
    <w:p w:rsidR="00DE27E4" w:rsidRDefault="00DE27E4" w:rsidP="004E58F9">
      <w:pPr>
        <w:rPr>
          <w:rFonts w:ascii="Book Antiqua" w:hAnsi="Book Antiqua"/>
          <w:sz w:val="21"/>
          <w:szCs w:val="21"/>
        </w:rPr>
      </w:pPr>
    </w:p>
    <w:p w:rsidR="00DE27E4" w:rsidRDefault="00DE27E4" w:rsidP="004E58F9">
      <w:pPr>
        <w:rPr>
          <w:rFonts w:ascii="Book Antiqua" w:hAnsi="Book Antiqua"/>
          <w:sz w:val="21"/>
          <w:szCs w:val="21"/>
        </w:rPr>
      </w:pPr>
    </w:p>
    <w:tbl>
      <w:tblPr>
        <w:tblpPr w:leftFromText="141" w:rightFromText="141" w:vertAnchor="text" w:horzAnchor="margin" w:tblpY="12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262"/>
      </w:tblGrid>
      <w:tr w:rsidR="00DE27E4" w:rsidRPr="004E58F9" w:rsidTr="00DE27E4">
        <w:trPr>
          <w:trHeight w:hRule="exact" w:val="304"/>
        </w:trPr>
        <w:tc>
          <w:tcPr>
            <w:tcW w:w="978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DE27E4" w:rsidRDefault="00DE27E4" w:rsidP="00DE27E4">
            <w:pPr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proofErr w:type="spellStart"/>
            <w:r w:rsidRPr="00DE27E4">
              <w:rPr>
                <w:rFonts w:ascii="Book Antiqua" w:hAnsi="Book Antiqua"/>
                <w:b/>
                <w:sz w:val="21"/>
                <w:szCs w:val="21"/>
              </w:rPr>
              <w:lastRenderedPageBreak/>
              <w:t>C</w:t>
            </w:r>
            <w:r w:rsidR="00203896">
              <w:rPr>
                <w:rFonts w:ascii="Book Antiqua" w:hAnsi="Book Antiqua"/>
                <w:b/>
                <w:sz w:val="21"/>
                <w:szCs w:val="21"/>
              </w:rPr>
              <w:t>aratteristiche</w:t>
            </w:r>
            <w:proofErr w:type="spellEnd"/>
            <w:r w:rsidR="00203896">
              <w:rPr>
                <w:rFonts w:ascii="Book Antiqua" w:hAnsi="Book Antiqua"/>
                <w:b/>
                <w:sz w:val="21"/>
                <w:szCs w:val="21"/>
              </w:rPr>
              <w:t xml:space="preserve"> </w:t>
            </w:r>
            <w:proofErr w:type="spellStart"/>
            <w:r w:rsidR="00203896">
              <w:rPr>
                <w:rFonts w:ascii="Book Antiqua" w:hAnsi="Book Antiqua"/>
                <w:b/>
                <w:sz w:val="21"/>
                <w:szCs w:val="21"/>
              </w:rPr>
              <w:t>comportamentali</w:t>
            </w:r>
            <w:proofErr w:type="spellEnd"/>
            <w:r w:rsidR="00203896">
              <w:rPr>
                <w:rFonts w:ascii="Book Antiqua" w:hAnsi="Book Antiqua"/>
                <w:b/>
                <w:sz w:val="21"/>
                <w:szCs w:val="21"/>
              </w:rPr>
              <w:t>/</w:t>
            </w:r>
            <w:proofErr w:type="spellStart"/>
            <w:r w:rsidR="00203896">
              <w:rPr>
                <w:rFonts w:ascii="Book Antiqua" w:hAnsi="Book Antiqua"/>
                <w:b/>
                <w:sz w:val="21"/>
                <w:szCs w:val="21"/>
              </w:rPr>
              <w:t>r</w:t>
            </w:r>
            <w:r w:rsidRPr="00DE27E4">
              <w:rPr>
                <w:rFonts w:ascii="Book Antiqua" w:hAnsi="Book Antiqua"/>
                <w:b/>
                <w:sz w:val="21"/>
                <w:szCs w:val="21"/>
              </w:rPr>
              <w:t>elazionali</w:t>
            </w:r>
            <w:proofErr w:type="spellEnd"/>
          </w:p>
        </w:tc>
      </w:tr>
      <w:tr w:rsidR="00DE27E4" w:rsidRPr="004E58F9" w:rsidTr="00DE27E4">
        <w:trPr>
          <w:trHeight w:hRule="exact" w:val="1193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4E58F9" w:rsidRDefault="00DE27E4" w:rsidP="00DE27E4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Capacità di autoregolazione e autocontrollo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DE27E4" w:rsidP="00DE27E4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Ottima</w:t>
            </w:r>
          </w:p>
          <w:p w:rsidR="00DE27E4" w:rsidRDefault="00DE27E4" w:rsidP="00DE27E4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DE27E4" w:rsidRDefault="00DE27E4" w:rsidP="00DE27E4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Scarsa</w:t>
            </w:r>
          </w:p>
          <w:p w:rsidR="00DE27E4" w:rsidRDefault="00DE27E4" w:rsidP="00DE27E4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Non si controlla</w:t>
            </w:r>
          </w:p>
          <w:p w:rsidR="00DE27E4" w:rsidRPr="004E58F9" w:rsidRDefault="00DE27E4" w:rsidP="00DE27E4">
            <w:pPr>
              <w:pStyle w:val="Paragrafoelenco"/>
              <w:ind w:left="352"/>
              <w:rPr>
                <w:rFonts w:ascii="Book Antiqua" w:hAnsi="Book Antiqua"/>
                <w:sz w:val="21"/>
                <w:szCs w:val="21"/>
              </w:rPr>
            </w:pPr>
          </w:p>
        </w:tc>
      </w:tr>
      <w:tr w:rsidR="00DE27E4" w:rsidRPr="004E58F9" w:rsidTr="00574EB1">
        <w:trPr>
          <w:trHeight w:hRule="exact" w:val="921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4E58F9" w:rsidRDefault="00DE27E4" w:rsidP="00DE27E4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Collaborazione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Collabora in classe</w:t>
            </w:r>
          </w:p>
          <w:p w:rsid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Collabora nel gruppo</w:t>
            </w:r>
          </w:p>
          <w:p w:rsidR="00DE27E4" w:rsidRP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Non collabora</w:t>
            </w:r>
          </w:p>
        </w:tc>
      </w:tr>
      <w:tr w:rsidR="00DE27E4" w:rsidRPr="004E58F9" w:rsidTr="00574EB1">
        <w:trPr>
          <w:trHeight w:hRule="exact" w:val="1274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4E58F9" w:rsidRDefault="00DE27E4" w:rsidP="00DE27E4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Relazione con gli Adulti (genitori, insegnanti, personale scolastico)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Ottima</w:t>
            </w:r>
          </w:p>
          <w:p w:rsid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Scarsa</w:t>
            </w:r>
          </w:p>
          <w:p w:rsidR="00DE27E4" w:rsidRP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Non si relaziona</w:t>
            </w:r>
          </w:p>
        </w:tc>
      </w:tr>
      <w:tr w:rsidR="00DE27E4" w:rsidRPr="004E58F9" w:rsidTr="00574EB1">
        <w:trPr>
          <w:trHeight w:hRule="exact" w:val="1278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4E58F9" w:rsidRDefault="00DE27E4" w:rsidP="00DE27E4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Relazione con i pari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Ottima</w:t>
            </w:r>
          </w:p>
          <w:p w:rsid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Scarsa</w:t>
            </w:r>
          </w:p>
          <w:p w:rsidR="00DE27E4" w:rsidRP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Non si relaziona</w:t>
            </w:r>
          </w:p>
        </w:tc>
      </w:tr>
      <w:tr w:rsidR="00DE27E4" w:rsidRPr="004E58F9" w:rsidTr="00574EB1">
        <w:trPr>
          <w:trHeight w:hRule="exact" w:val="999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4E58F9" w:rsidRDefault="00DE27E4" w:rsidP="00DE27E4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Gestione delle emozioni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Ottima</w:t>
            </w:r>
          </w:p>
          <w:p w:rsid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DE27E4" w:rsidRP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  <w:tr w:rsidR="00DE27E4" w:rsidRPr="004E58F9" w:rsidTr="00574EB1">
        <w:trPr>
          <w:trHeight w:hRule="exact" w:val="984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4E58F9" w:rsidRDefault="00DE27E4" w:rsidP="00DE27E4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Rispetto delle regole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Si</w:t>
            </w:r>
          </w:p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No</w:t>
            </w:r>
          </w:p>
          <w:p w:rsidR="00DE27E4" w:rsidRPr="00574EB1" w:rsidRDefault="00DE27E4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In parte</w:t>
            </w:r>
          </w:p>
        </w:tc>
      </w:tr>
      <w:tr w:rsidR="00DE27E4" w:rsidRPr="004E58F9" w:rsidTr="00574EB1">
        <w:trPr>
          <w:trHeight w:hRule="exact" w:val="985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E27E4" w:rsidRPr="004E58F9" w:rsidRDefault="00DE27E4" w:rsidP="00DE27E4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Motivazione al lavoro scolastico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Si</w:t>
            </w:r>
          </w:p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No</w:t>
            </w:r>
          </w:p>
          <w:p w:rsidR="00DE27E4" w:rsidRP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In parte</w:t>
            </w:r>
          </w:p>
        </w:tc>
      </w:tr>
      <w:tr w:rsidR="00574EB1" w:rsidRPr="004E58F9" w:rsidTr="00574EB1">
        <w:trPr>
          <w:trHeight w:hRule="exact" w:val="999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Pr="004E58F9" w:rsidRDefault="00574EB1" w:rsidP="00574EB1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Organizzazione e cura del materiale scolastico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DE27E4">
              <w:rPr>
                <w:rFonts w:ascii="Book Antiqua" w:hAnsi="Book Antiqua"/>
                <w:sz w:val="21"/>
                <w:szCs w:val="21"/>
              </w:rPr>
              <w:t>Ottima</w:t>
            </w:r>
          </w:p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Buona</w:t>
            </w:r>
          </w:p>
          <w:p w:rsidR="00574EB1" w:rsidRP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Scarsa</w:t>
            </w:r>
          </w:p>
        </w:tc>
      </w:tr>
      <w:tr w:rsidR="00574EB1" w:rsidRPr="004E58F9" w:rsidTr="00574EB1">
        <w:trPr>
          <w:trHeight w:hRule="exact" w:val="702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Pr="004E58F9" w:rsidRDefault="00574EB1" w:rsidP="00574EB1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Frequenza scolastica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Regolare</w:t>
            </w:r>
          </w:p>
          <w:p w:rsidR="00574EB1" w:rsidRP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Irregolare</w:t>
            </w:r>
          </w:p>
        </w:tc>
      </w:tr>
      <w:tr w:rsidR="00574EB1" w:rsidRPr="004E58F9" w:rsidTr="00574EB1">
        <w:trPr>
          <w:trHeight w:hRule="exact" w:val="711"/>
        </w:trPr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Pr="004E58F9" w:rsidRDefault="00574EB1" w:rsidP="00574EB1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Consapevolezza delle proprie difficoltà</w:t>
            </w:r>
          </w:p>
        </w:tc>
        <w:tc>
          <w:tcPr>
            <w:tcW w:w="72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Si</w:t>
            </w:r>
          </w:p>
          <w:p w:rsidR="00574EB1" w:rsidRDefault="00574EB1" w:rsidP="00574EB1">
            <w:pPr>
              <w:pStyle w:val="Paragrafoelenco"/>
              <w:numPr>
                <w:ilvl w:val="0"/>
                <w:numId w:val="28"/>
              </w:numPr>
              <w:ind w:left="352" w:hanging="283"/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No</w:t>
            </w:r>
          </w:p>
          <w:p w:rsidR="00574EB1" w:rsidRPr="004E58F9" w:rsidRDefault="00574EB1" w:rsidP="00574EB1">
            <w:pPr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:rsidR="00DE27E4" w:rsidRDefault="00DE27E4" w:rsidP="004E58F9">
      <w:pPr>
        <w:rPr>
          <w:rFonts w:ascii="Book Antiqua" w:hAnsi="Book Antiqua"/>
          <w:sz w:val="21"/>
          <w:szCs w:val="21"/>
        </w:rPr>
      </w:pPr>
    </w:p>
    <w:p w:rsidR="004E58F9" w:rsidRPr="004E58F9" w:rsidRDefault="004E58F9" w:rsidP="004E58F9">
      <w:pPr>
        <w:rPr>
          <w:rFonts w:ascii="Book Antiqua" w:hAnsi="Book Antiqua"/>
          <w:sz w:val="21"/>
          <w:szCs w:val="21"/>
        </w:rPr>
      </w:pPr>
    </w:p>
    <w:tbl>
      <w:tblPr>
        <w:tblW w:w="0" w:type="auto"/>
        <w:tblInd w:w="-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4E58F9" w:rsidRPr="004E58F9" w:rsidTr="00574EB1">
        <w:trPr>
          <w:trHeight w:hRule="exact" w:val="496"/>
        </w:trPr>
        <w:tc>
          <w:tcPr>
            <w:tcW w:w="9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574EB1" w:rsidRDefault="004E58F9" w:rsidP="00574EB1">
            <w:pPr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574EB1">
              <w:rPr>
                <w:rFonts w:ascii="Book Antiqua" w:hAnsi="Book Antiqua"/>
                <w:b/>
                <w:sz w:val="21"/>
                <w:szCs w:val="21"/>
              </w:rPr>
              <w:t>Competenza lingua italiana</w:t>
            </w:r>
          </w:p>
          <w:p w:rsidR="004E58F9" w:rsidRPr="004E58F9" w:rsidRDefault="004E58F9" w:rsidP="00574EB1">
            <w:pPr>
              <w:jc w:val="center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(solo alunni stranieri)</w:t>
            </w:r>
          </w:p>
        </w:tc>
      </w:tr>
      <w:tr w:rsidR="004E58F9" w:rsidRPr="004E58F9" w:rsidTr="00574EB1">
        <w:trPr>
          <w:trHeight w:hRule="exact" w:val="1553"/>
        </w:trPr>
        <w:tc>
          <w:tcPr>
            <w:tcW w:w="97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  <w:p w:rsidR="004E58F9" w:rsidRDefault="00574EB1" w:rsidP="00574EB1">
            <w:pPr>
              <w:pStyle w:val="Paragrafoelenco"/>
              <w:numPr>
                <w:ilvl w:val="0"/>
                <w:numId w:val="31"/>
              </w:numPr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Non usa la lingua italiana</w:t>
            </w:r>
          </w:p>
          <w:p w:rsidR="00574EB1" w:rsidRDefault="00574EB1" w:rsidP="00574EB1">
            <w:pPr>
              <w:pStyle w:val="Paragrafoelenco"/>
              <w:numPr>
                <w:ilvl w:val="0"/>
                <w:numId w:val="31"/>
              </w:numPr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Comprende ma non sa esprimersi</w:t>
            </w:r>
          </w:p>
          <w:p w:rsidR="00574EB1" w:rsidRDefault="00574EB1" w:rsidP="00574EB1">
            <w:pPr>
              <w:pStyle w:val="Paragrafoelenco"/>
              <w:numPr>
                <w:ilvl w:val="0"/>
                <w:numId w:val="31"/>
              </w:numPr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Comprende, parla ma ha difficoltà a scrivere</w:t>
            </w:r>
          </w:p>
          <w:p w:rsidR="00574EB1" w:rsidRPr="00574EB1" w:rsidRDefault="00574EB1" w:rsidP="00574EB1">
            <w:pPr>
              <w:pStyle w:val="Paragrafoelenco"/>
              <w:numPr>
                <w:ilvl w:val="0"/>
                <w:numId w:val="31"/>
              </w:numPr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>Ha difficoltà solo con linguaggi complessi e specifici</w:t>
            </w:r>
          </w:p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</w:tr>
    </w:tbl>
    <w:p w:rsidR="004E58F9" w:rsidRPr="004E58F9" w:rsidRDefault="004E58F9" w:rsidP="004E58F9">
      <w:pPr>
        <w:rPr>
          <w:rFonts w:ascii="Book Antiqua" w:hAnsi="Book Antiqua"/>
          <w:sz w:val="21"/>
          <w:szCs w:val="21"/>
        </w:rPr>
        <w:sectPr w:rsidR="004E58F9" w:rsidRPr="004E58F9">
          <w:pgSz w:w="11910" w:h="16840"/>
          <w:pgMar w:top="1320" w:right="980" w:bottom="280" w:left="920" w:header="720" w:footer="720" w:gutter="0"/>
          <w:cols w:space="720"/>
          <w:noEndnote/>
        </w:sectPr>
      </w:pPr>
    </w:p>
    <w:tbl>
      <w:tblPr>
        <w:tblW w:w="9859" w:type="dxa"/>
        <w:tblInd w:w="-5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4E58F9" w:rsidRPr="004E58F9" w:rsidTr="00203896">
        <w:trPr>
          <w:trHeight w:hRule="exact" w:val="420"/>
        </w:trPr>
        <w:tc>
          <w:tcPr>
            <w:tcW w:w="9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574EB1" w:rsidRDefault="004E58F9" w:rsidP="00574EB1">
            <w:pPr>
              <w:jc w:val="center"/>
              <w:rPr>
                <w:rFonts w:ascii="Book Antiqua" w:hAnsi="Book Antiqua"/>
                <w:b/>
                <w:sz w:val="21"/>
                <w:szCs w:val="21"/>
              </w:rPr>
            </w:pPr>
            <w:r w:rsidRPr="00574EB1">
              <w:rPr>
                <w:rFonts w:ascii="Book Antiqua" w:hAnsi="Book Antiqua"/>
                <w:b/>
                <w:noProof/>
                <w:sz w:val="21"/>
                <w:szCs w:val="21"/>
                <w:lang w:val="it-IT"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1" locked="0" layoutInCell="0" allowOverlap="1">
                      <wp:simplePos x="0" y="0"/>
                      <wp:positionH relativeFrom="page">
                        <wp:posOffset>719455</wp:posOffset>
                      </wp:positionH>
                      <wp:positionV relativeFrom="page">
                        <wp:posOffset>1943100</wp:posOffset>
                      </wp:positionV>
                      <wp:extent cx="254000" cy="762000"/>
                      <wp:effectExtent l="0" t="0" r="12700" b="0"/>
                      <wp:wrapNone/>
                      <wp:docPr id="18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000" cy="762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58F9" w:rsidRDefault="004E58F9" w:rsidP="004E58F9">
                                  <w:pPr>
                                    <w:widowControl/>
                                    <w:spacing w:line="1200" w:lineRule="atLeast"/>
                                  </w:pPr>
                                </w:p>
                                <w:p w:rsidR="004E58F9" w:rsidRDefault="004E58F9" w:rsidP="004E58F9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id="Rectangle 22" o:spid="_x0000_s1032" style="position:absolute;left:0;text-align:left;margin-left:56.65pt;margin-top:153pt;width:20pt;height:6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" o:allowincell="f" filled="f" stroked="f">
                      <v:textbox inset="0,0,0,0">
                        <w:txbxContent>
                          <w:p w:rsidR="004E58F9" w:rsidRDefault="004E58F9" w:rsidP="004E58F9">
                            <w:pPr>
                              <w:widowControl/>
                              <w:spacing w:line="1200" w:lineRule="atLeast"/>
                            </w:pPr>
                          </w:p>
                          <w:p w:rsidR="004E58F9" w:rsidRDefault="004E58F9" w:rsidP="004E58F9"/>
                        </w:txbxContent>
                      </v:textbox>
                      <w10:wrap anchorx="page" anchory="page"/>
                    </v:rect>
                  </w:pict>
                </mc:Fallback>
              </mc:AlternateContent>
            </w:r>
            <w:r w:rsidRPr="00574EB1">
              <w:rPr>
                <w:rFonts w:ascii="Book Antiqua" w:hAnsi="Book Antiqua"/>
                <w:b/>
                <w:sz w:val="21"/>
                <w:szCs w:val="21"/>
              </w:rPr>
              <w:t>Fattori del contesto familiare scolastico ed extrascolastico</w:t>
            </w:r>
          </w:p>
        </w:tc>
      </w:tr>
      <w:tr w:rsidR="004E58F9" w:rsidRPr="004E58F9" w:rsidTr="00203896">
        <w:trPr>
          <w:trHeight w:hRule="exact" w:val="3150"/>
        </w:trPr>
        <w:tc>
          <w:tcPr>
            <w:tcW w:w="98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574EB1" w:rsidRDefault="00574EB1" w:rsidP="004E58F9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 xml:space="preserve">Disagio </w:t>
            </w:r>
            <w:r w:rsidR="004E58F9" w:rsidRPr="00574EB1">
              <w:rPr>
                <w:rFonts w:ascii="Book Antiqua" w:hAnsi="Book Antiqua"/>
                <w:sz w:val="21"/>
                <w:szCs w:val="21"/>
              </w:rPr>
              <w:t>socio-economico</w:t>
            </w:r>
          </w:p>
          <w:p w:rsidR="00574EB1" w:rsidRDefault="004E58F9" w:rsidP="004E58F9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Figure che affiancano nei compiti (genitori, educatore, ecc.)</w:t>
            </w:r>
          </w:p>
          <w:p w:rsidR="004E58F9" w:rsidRDefault="004E58F9" w:rsidP="004E58F9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 w:rsidRPr="00574EB1">
              <w:rPr>
                <w:rFonts w:ascii="Book Antiqua" w:hAnsi="Book Antiqua"/>
                <w:sz w:val="21"/>
                <w:szCs w:val="21"/>
              </w:rPr>
              <w:t>Modalità di affiancamento: …………………………………………………………………………......</w:t>
            </w:r>
          </w:p>
          <w:p w:rsidR="004E58F9" w:rsidRPr="004E58F9" w:rsidRDefault="00EA6B8F" w:rsidP="004E58F9">
            <w:pPr>
              <w:rPr>
                <w:rFonts w:ascii="Book Antiqua" w:hAnsi="Book Antiqua"/>
                <w:sz w:val="21"/>
                <w:szCs w:val="21"/>
              </w:rPr>
            </w:pPr>
            <w:r>
              <w:rPr>
                <w:rFonts w:ascii="Book Antiqua" w:hAnsi="Book Antiqua"/>
                <w:sz w:val="21"/>
                <w:szCs w:val="21"/>
              </w:rPr>
              <w:t xml:space="preserve">             </w:t>
            </w:r>
            <w:r w:rsidR="004E58F9" w:rsidRPr="004E58F9">
              <w:rPr>
                <w:rFonts w:ascii="Book Antiqua" w:hAnsi="Book Antiqua"/>
                <w:sz w:val="21"/>
                <w:szCs w:val="21"/>
              </w:rPr>
              <w:t>………………………………………………………………………………………………………</w:t>
            </w:r>
            <w:r>
              <w:rPr>
                <w:rFonts w:ascii="Book Antiqua" w:hAnsi="Book Antiqua"/>
                <w:sz w:val="21"/>
                <w:szCs w:val="21"/>
              </w:rPr>
              <w:t>…</w:t>
            </w:r>
            <w:r w:rsidR="004E58F9" w:rsidRPr="004E58F9">
              <w:rPr>
                <w:rFonts w:ascii="Book Antiqua" w:hAnsi="Book Antiqua"/>
                <w:sz w:val="21"/>
                <w:szCs w:val="21"/>
              </w:rPr>
              <w:t>……</w:t>
            </w:r>
          </w:p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  <w:p w:rsidR="00EA6B8F" w:rsidRDefault="004E58F9" w:rsidP="00681319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 w:rsidRPr="00EA6B8F">
              <w:rPr>
                <w:rFonts w:ascii="Book Antiqua" w:hAnsi="Book Antiqua"/>
                <w:sz w:val="21"/>
                <w:szCs w:val="21"/>
              </w:rPr>
              <w:t>Utilizzo di strumenti/strategie nello studio e nei compiti</w:t>
            </w:r>
          </w:p>
          <w:p w:rsidR="00EA6B8F" w:rsidRDefault="004E58F9" w:rsidP="004E58F9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 w:rsidRPr="00EA6B8F">
              <w:rPr>
                <w:rFonts w:ascii="Book Antiqua" w:hAnsi="Book Antiqua"/>
                <w:sz w:val="21"/>
                <w:szCs w:val="21"/>
              </w:rPr>
              <w:t>Impegni pomeridiani in attività extra-scolastiche (sport, logopedia, ecc.)</w:t>
            </w:r>
          </w:p>
          <w:p w:rsidR="00EA6B8F" w:rsidRDefault="004E58F9" w:rsidP="00EA6B8F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 w:rsidRPr="00EA6B8F">
              <w:rPr>
                <w:rFonts w:ascii="Book Antiqua" w:hAnsi="Book Antiqua"/>
                <w:sz w:val="21"/>
                <w:szCs w:val="21"/>
              </w:rPr>
              <w:t xml:space="preserve">Tempo dedicato allo studio e ai compiti: </w:t>
            </w:r>
            <w:r w:rsidR="00EA6B8F">
              <w:rPr>
                <w:rFonts w:ascii="Book Antiqua" w:hAnsi="Book Antiqua"/>
                <w:sz w:val="21"/>
                <w:szCs w:val="21"/>
              </w:rPr>
              <w:t>……………………………………………………..………..</w:t>
            </w:r>
          </w:p>
          <w:p w:rsidR="00EA6B8F" w:rsidRDefault="004E58F9" w:rsidP="00EA6B8F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 w:rsidRPr="00EA6B8F">
              <w:rPr>
                <w:rFonts w:ascii="Book Antiqua" w:hAnsi="Book Antiqua"/>
                <w:sz w:val="21"/>
                <w:szCs w:val="21"/>
              </w:rPr>
              <w:t xml:space="preserve">Richieste </w:t>
            </w:r>
            <w:r w:rsidR="00EA6B8F">
              <w:rPr>
                <w:rFonts w:ascii="Book Antiqua" w:hAnsi="Book Antiqua"/>
                <w:sz w:val="21"/>
                <w:szCs w:val="21"/>
              </w:rPr>
              <w:t>di aiuto (in quali discipline</w:t>
            </w:r>
            <w:r w:rsidRPr="00EA6B8F">
              <w:rPr>
                <w:rFonts w:ascii="Book Antiqua" w:hAnsi="Book Antiqua"/>
                <w:sz w:val="21"/>
                <w:szCs w:val="21"/>
              </w:rPr>
              <w:t>……………………………………………………</w:t>
            </w:r>
            <w:r w:rsidR="00EA6B8F">
              <w:rPr>
                <w:rFonts w:ascii="Book Antiqua" w:hAnsi="Book Antiqua"/>
                <w:sz w:val="21"/>
                <w:szCs w:val="21"/>
              </w:rPr>
              <w:t>………………</w:t>
            </w:r>
          </w:p>
          <w:p w:rsidR="004E58F9" w:rsidRPr="00EA6B8F" w:rsidRDefault="004E58F9" w:rsidP="00EA6B8F">
            <w:pPr>
              <w:pStyle w:val="Paragrafoelenco"/>
              <w:numPr>
                <w:ilvl w:val="0"/>
                <w:numId w:val="33"/>
              </w:numPr>
              <w:rPr>
                <w:rFonts w:ascii="Book Antiqua" w:hAnsi="Book Antiqua"/>
                <w:sz w:val="21"/>
                <w:szCs w:val="21"/>
              </w:rPr>
            </w:pPr>
            <w:r w:rsidRPr="00EA6B8F">
              <w:rPr>
                <w:rFonts w:ascii="Book Antiqua" w:hAnsi="Book Antiqua"/>
                <w:sz w:val="21"/>
                <w:szCs w:val="21"/>
              </w:rPr>
              <w:t>Uso della lingua italiana, lingua del paese di provenienza, dialetto: ………………………</w:t>
            </w:r>
            <w:r w:rsidR="00EA6B8F">
              <w:rPr>
                <w:rFonts w:ascii="Book Antiqua" w:hAnsi="Book Antiqua"/>
                <w:sz w:val="21"/>
                <w:szCs w:val="21"/>
              </w:rPr>
              <w:t>……</w:t>
            </w:r>
            <w:r w:rsidRPr="00EA6B8F">
              <w:rPr>
                <w:rFonts w:ascii="Book Antiqua" w:hAnsi="Book Antiqua"/>
                <w:sz w:val="21"/>
                <w:szCs w:val="21"/>
              </w:rPr>
              <w:t>….</w:t>
            </w:r>
          </w:p>
        </w:tc>
      </w:tr>
    </w:tbl>
    <w:p w:rsidR="004E58F9" w:rsidRDefault="004E58F9" w:rsidP="004E58F9">
      <w:pPr>
        <w:rPr>
          <w:rFonts w:ascii="Book Antiqua" w:hAnsi="Book Antiqua"/>
          <w:sz w:val="21"/>
          <w:szCs w:val="21"/>
        </w:rPr>
      </w:pPr>
    </w:p>
    <w:tbl>
      <w:tblPr>
        <w:tblW w:w="9854" w:type="dxa"/>
        <w:tblInd w:w="-5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9"/>
        <w:gridCol w:w="2445"/>
        <w:gridCol w:w="2520"/>
      </w:tblGrid>
      <w:tr w:rsidR="004E58F9" w:rsidRPr="004E58F9" w:rsidTr="00203896">
        <w:trPr>
          <w:trHeight w:hRule="exact" w:val="496"/>
        </w:trPr>
        <w:tc>
          <w:tcPr>
            <w:tcW w:w="48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Punti di forza dell’alunno</w:t>
            </w:r>
          </w:p>
        </w:tc>
        <w:tc>
          <w:tcPr>
            <w:tcW w:w="4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Discipline preferite</w:t>
            </w:r>
          </w:p>
        </w:tc>
      </w:tr>
      <w:tr w:rsidR="004E58F9" w:rsidRPr="004E58F9" w:rsidTr="00203896">
        <w:trPr>
          <w:trHeight w:hRule="exact" w:val="497"/>
        </w:trPr>
        <w:tc>
          <w:tcPr>
            <w:tcW w:w="48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Discipline in cui riesce</w:t>
            </w:r>
          </w:p>
        </w:tc>
      </w:tr>
      <w:tr w:rsidR="004E58F9" w:rsidRPr="004E58F9" w:rsidTr="00203896">
        <w:trPr>
          <w:trHeight w:hRule="exact" w:val="496"/>
        </w:trPr>
        <w:tc>
          <w:tcPr>
            <w:tcW w:w="48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Attività preferite</w:t>
            </w:r>
          </w:p>
        </w:tc>
      </w:tr>
      <w:tr w:rsidR="004E58F9" w:rsidRPr="004E58F9" w:rsidTr="00203896">
        <w:trPr>
          <w:trHeight w:hRule="exact" w:val="496"/>
        </w:trPr>
        <w:tc>
          <w:tcPr>
            <w:tcW w:w="48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Attività in cui riesce</w:t>
            </w:r>
          </w:p>
        </w:tc>
      </w:tr>
      <w:tr w:rsidR="004E58F9" w:rsidRPr="004E58F9" w:rsidTr="00203896">
        <w:trPr>
          <w:trHeight w:hRule="exact" w:val="496"/>
        </w:trPr>
        <w:tc>
          <w:tcPr>
            <w:tcW w:w="48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496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Hobbies, passioni, attività extrascolastiche</w:t>
            </w:r>
          </w:p>
        </w:tc>
      </w:tr>
      <w:tr w:rsidR="004E58F9" w:rsidRPr="004E58F9" w:rsidTr="00203896">
        <w:trPr>
          <w:trHeight w:hRule="exact" w:val="740"/>
        </w:trPr>
        <w:tc>
          <w:tcPr>
            <w:tcW w:w="488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Punti di forza del gruppo classe</w:t>
            </w:r>
          </w:p>
        </w:tc>
        <w:tc>
          <w:tcPr>
            <w:tcW w:w="24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EA6B8F">
            <w:pPr>
              <w:ind w:right="210"/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Presenza di un compagno o un gruppo di compagni di riferimento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Per le attività disciplinari</w:t>
            </w:r>
          </w:p>
        </w:tc>
      </w:tr>
      <w:tr w:rsidR="004E58F9" w:rsidRPr="004E58F9" w:rsidTr="00203896">
        <w:trPr>
          <w:trHeight w:hRule="exact" w:val="736"/>
        </w:trPr>
        <w:tc>
          <w:tcPr>
            <w:tcW w:w="48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44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203896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 xml:space="preserve">Per </w:t>
            </w:r>
            <w:r w:rsidR="00203896">
              <w:rPr>
                <w:rFonts w:ascii="Book Antiqua" w:hAnsi="Book Antiqua"/>
                <w:sz w:val="21"/>
                <w:szCs w:val="21"/>
              </w:rPr>
              <w:t xml:space="preserve">le </w:t>
            </w:r>
            <w:proofErr w:type="spellStart"/>
            <w:r w:rsidR="00203896">
              <w:rPr>
                <w:rFonts w:ascii="Book Antiqua" w:hAnsi="Book Antiqua"/>
                <w:sz w:val="21"/>
                <w:szCs w:val="21"/>
              </w:rPr>
              <w:t>attività</w:t>
            </w:r>
            <w:proofErr w:type="spellEnd"/>
            <w:r w:rsidR="00203896">
              <w:rPr>
                <w:rFonts w:ascii="Book Antiqua" w:hAnsi="Book Antiqua"/>
                <w:sz w:val="21"/>
                <w:szCs w:val="21"/>
              </w:rPr>
              <w:t xml:space="preserve"> </w:t>
            </w:r>
            <w:proofErr w:type="spellStart"/>
            <w:r w:rsidR="00203896">
              <w:rPr>
                <w:rFonts w:ascii="Book Antiqua" w:hAnsi="Book Antiqua"/>
                <w:sz w:val="21"/>
                <w:szCs w:val="21"/>
              </w:rPr>
              <w:t>ricreative</w:t>
            </w:r>
            <w:proofErr w:type="spellEnd"/>
          </w:p>
        </w:tc>
      </w:tr>
      <w:tr w:rsidR="004E58F9" w:rsidRPr="004E58F9" w:rsidTr="00203896">
        <w:trPr>
          <w:trHeight w:hRule="exact" w:val="740"/>
        </w:trPr>
        <w:tc>
          <w:tcPr>
            <w:tcW w:w="488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44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E58F9" w:rsidRPr="004E58F9" w:rsidRDefault="004E58F9" w:rsidP="004E58F9">
            <w:pPr>
              <w:rPr>
                <w:rFonts w:ascii="Book Antiqua" w:hAnsi="Book Antiqua"/>
                <w:sz w:val="21"/>
                <w:szCs w:val="21"/>
              </w:rPr>
            </w:pPr>
            <w:r w:rsidRPr="004E58F9">
              <w:rPr>
                <w:rFonts w:ascii="Book Antiqua" w:hAnsi="Book Antiqua"/>
                <w:sz w:val="21"/>
                <w:szCs w:val="21"/>
              </w:rPr>
              <w:t>Per le attività extrascolastiche</w:t>
            </w:r>
          </w:p>
        </w:tc>
      </w:tr>
    </w:tbl>
    <w:p w:rsidR="004E58F9" w:rsidRPr="004E58F9" w:rsidRDefault="004E58F9" w:rsidP="004E58F9">
      <w:pPr>
        <w:rPr>
          <w:rFonts w:ascii="Book Antiqua" w:hAnsi="Book Antiqua"/>
          <w:sz w:val="21"/>
          <w:szCs w:val="21"/>
        </w:rPr>
      </w:pPr>
    </w:p>
    <w:p w:rsidR="006A7B74" w:rsidRPr="00203896" w:rsidRDefault="00325DC4" w:rsidP="006A7B74">
      <w:pPr>
        <w:pStyle w:val="Predefinito"/>
        <w:spacing w:line="319" w:lineRule="exact"/>
        <w:jc w:val="center"/>
        <w:rPr>
          <w:rFonts w:ascii="Book Antiqua" w:hAnsi="Book Antiqua"/>
          <w:sz w:val="21"/>
          <w:szCs w:val="21"/>
        </w:rPr>
      </w:pPr>
      <w:r w:rsidRPr="00203896">
        <w:rPr>
          <w:rFonts w:ascii="Book Antiqua" w:hAnsi="Book Antiqua"/>
          <w:sz w:val="21"/>
          <w:szCs w:val="21"/>
        </w:rPr>
        <w:t>B</w:t>
      </w:r>
      <w:r w:rsidR="006A7B74" w:rsidRPr="00203896">
        <w:rPr>
          <w:rFonts w:ascii="Book Antiqua" w:hAnsi="Book Antiqua"/>
          <w:sz w:val="21"/>
          <w:szCs w:val="21"/>
        </w:rPr>
        <w:t>reve relazio</w:t>
      </w:r>
      <w:r w:rsidR="00203896" w:rsidRPr="00203896">
        <w:rPr>
          <w:rFonts w:ascii="Book Antiqua" w:hAnsi="Book Antiqua"/>
          <w:sz w:val="21"/>
          <w:szCs w:val="21"/>
        </w:rPr>
        <w:t xml:space="preserve">ne di sintesi del caso </w:t>
      </w:r>
    </w:p>
    <w:p w:rsidR="006A7B74" w:rsidRPr="007D76EA" w:rsidRDefault="006A7B74" w:rsidP="006A7B74">
      <w:pPr>
        <w:pStyle w:val="Predefinito"/>
        <w:spacing w:line="319" w:lineRule="exact"/>
        <w:rPr>
          <w:rFonts w:ascii="Book Antiqua" w:hAnsi="Book Antiqua"/>
          <w:sz w:val="21"/>
          <w:szCs w:val="21"/>
        </w:rPr>
      </w:pPr>
      <w:r w:rsidRPr="007D76EA">
        <w:rPr>
          <w:rFonts w:ascii="Book Antiqua" w:hAnsi="Book Antiqua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7B74" w:rsidRPr="007D76EA" w:rsidRDefault="006A7B74" w:rsidP="006A7B74">
      <w:pPr>
        <w:pStyle w:val="Predefinito"/>
        <w:spacing w:line="200" w:lineRule="exact"/>
        <w:rPr>
          <w:rFonts w:ascii="Book Antiqua" w:hAnsi="Book Antiqua"/>
          <w:sz w:val="21"/>
          <w:szCs w:val="21"/>
        </w:rPr>
      </w:pPr>
    </w:p>
    <w:p w:rsidR="006A7B74" w:rsidRPr="007D76EA" w:rsidRDefault="006A7B74" w:rsidP="00475F3E">
      <w:pPr>
        <w:autoSpaceDE w:val="0"/>
        <w:autoSpaceDN w:val="0"/>
        <w:adjustRightInd w:val="0"/>
        <w:spacing w:line="276" w:lineRule="auto"/>
        <w:rPr>
          <w:rFonts w:ascii="Book Antiqua" w:hAnsi="Book Antiqua"/>
          <w:sz w:val="21"/>
          <w:szCs w:val="21"/>
          <w:lang w:val="it-IT"/>
        </w:rPr>
      </w:pPr>
      <w:r w:rsidRPr="007D76EA">
        <w:rPr>
          <w:rFonts w:ascii="Book Antiqua" w:hAnsi="Book Antiqua"/>
          <w:sz w:val="21"/>
          <w:szCs w:val="21"/>
          <w:lang w:val="it-IT"/>
        </w:rPr>
        <w:t>Per tale alunno/a si prevede l’elaborazione del PDP, Piano Didattico Personalizzato, condiviso d</w:t>
      </w:r>
      <w:r w:rsidR="005D0ADF">
        <w:rPr>
          <w:rFonts w:ascii="Book Antiqua" w:hAnsi="Book Antiqua"/>
          <w:sz w:val="21"/>
          <w:szCs w:val="21"/>
          <w:lang w:val="it-IT"/>
        </w:rPr>
        <w:t>alla famiglia</w:t>
      </w:r>
      <w:r w:rsidR="003A5C15">
        <w:rPr>
          <w:rFonts w:ascii="Book Antiqua" w:hAnsi="Book Antiqua"/>
          <w:sz w:val="21"/>
          <w:szCs w:val="21"/>
          <w:lang w:val="it-IT"/>
        </w:rPr>
        <w:t>.</w:t>
      </w:r>
    </w:p>
    <w:p w:rsidR="006A7B74" w:rsidRPr="007D76EA" w:rsidRDefault="006A7B74" w:rsidP="006A7B74">
      <w:pPr>
        <w:pStyle w:val="Predefinito"/>
        <w:spacing w:line="200" w:lineRule="exact"/>
        <w:rPr>
          <w:rFonts w:ascii="Book Antiqua" w:hAnsi="Book Antiqua"/>
          <w:sz w:val="21"/>
          <w:szCs w:val="21"/>
        </w:rPr>
      </w:pPr>
    </w:p>
    <w:p w:rsidR="00475F3E" w:rsidRPr="007D76EA" w:rsidRDefault="00475F3E" w:rsidP="006A7B74">
      <w:pPr>
        <w:pStyle w:val="Predefinito"/>
        <w:spacing w:line="200" w:lineRule="exact"/>
        <w:rPr>
          <w:rFonts w:ascii="Book Antiqua" w:hAnsi="Book Antiqua"/>
          <w:sz w:val="21"/>
          <w:szCs w:val="21"/>
        </w:rPr>
      </w:pPr>
    </w:p>
    <w:p w:rsidR="003A5C15" w:rsidRDefault="003A5C15" w:rsidP="003A5C15">
      <w:pPr>
        <w:pStyle w:val="Predefinito"/>
        <w:spacing w:line="200" w:lineRule="exact"/>
        <w:ind w:right="426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Capaccio Paestum  </w:t>
      </w:r>
      <w:r w:rsidR="006A7B74" w:rsidRPr="007D76EA">
        <w:rPr>
          <w:rFonts w:ascii="Book Antiqua" w:hAnsi="Book Antiqua"/>
          <w:sz w:val="21"/>
          <w:szCs w:val="21"/>
        </w:rPr>
        <w:t xml:space="preserve"> ..............         </w:t>
      </w:r>
      <w:r w:rsidR="00B71AE8" w:rsidRPr="007D76EA">
        <w:rPr>
          <w:rFonts w:ascii="Book Antiqua" w:hAnsi="Book Antiqua"/>
          <w:sz w:val="21"/>
          <w:szCs w:val="21"/>
        </w:rPr>
        <w:t xml:space="preserve">                   </w:t>
      </w:r>
    </w:p>
    <w:p w:rsidR="00203896" w:rsidRDefault="003A5C15" w:rsidP="003A5C15">
      <w:pPr>
        <w:pStyle w:val="Predefinito"/>
        <w:spacing w:line="200" w:lineRule="exact"/>
        <w:ind w:right="426"/>
        <w:rPr>
          <w:rFonts w:ascii="Book Antiqua" w:hAnsi="Book Antiqua"/>
          <w:spacing w:val="-1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                                                                              </w:t>
      </w:r>
      <w:r w:rsidR="00B71AE8" w:rsidRPr="007D76EA">
        <w:rPr>
          <w:rFonts w:ascii="Book Antiqua" w:hAnsi="Book Antiqua"/>
          <w:sz w:val="21"/>
          <w:szCs w:val="21"/>
        </w:rPr>
        <w:t xml:space="preserve">          </w:t>
      </w:r>
      <w:r w:rsidR="006A7B74" w:rsidRPr="007D76EA">
        <w:rPr>
          <w:rFonts w:ascii="Book Antiqua" w:hAnsi="Book Antiqua"/>
          <w:sz w:val="21"/>
          <w:szCs w:val="21"/>
        </w:rPr>
        <w:t xml:space="preserve"> </w:t>
      </w:r>
      <w:r w:rsidR="003C7701">
        <w:rPr>
          <w:rFonts w:ascii="Book Antiqua" w:hAnsi="Book Antiqua"/>
          <w:sz w:val="18"/>
          <w:szCs w:val="18"/>
        </w:rPr>
        <w:t xml:space="preserve"> </w:t>
      </w:r>
      <w:r w:rsidR="004E58F9" w:rsidRPr="003A5C15">
        <w:rPr>
          <w:rFonts w:ascii="Book Antiqua" w:hAnsi="Book Antiqua"/>
          <w:spacing w:val="-2"/>
          <w:sz w:val="21"/>
          <w:szCs w:val="21"/>
        </w:rPr>
        <w:t>Il</w:t>
      </w:r>
      <w:r w:rsidR="004E58F9" w:rsidRPr="003A5C15">
        <w:rPr>
          <w:rFonts w:ascii="Book Antiqua" w:hAnsi="Book Antiqua"/>
          <w:spacing w:val="5"/>
          <w:sz w:val="21"/>
          <w:szCs w:val="21"/>
        </w:rPr>
        <w:t xml:space="preserve"> </w:t>
      </w:r>
      <w:r w:rsidR="00203896">
        <w:rPr>
          <w:rFonts w:ascii="Book Antiqua" w:hAnsi="Book Antiqua"/>
          <w:spacing w:val="5"/>
          <w:sz w:val="21"/>
          <w:szCs w:val="21"/>
        </w:rPr>
        <w:t>c</w:t>
      </w:r>
      <w:r w:rsidR="004E58F9" w:rsidRPr="003A5C15">
        <w:rPr>
          <w:rFonts w:ascii="Book Antiqua" w:hAnsi="Book Antiqua"/>
          <w:spacing w:val="-1"/>
          <w:sz w:val="21"/>
          <w:szCs w:val="21"/>
        </w:rPr>
        <w:t>oordinatore</w:t>
      </w:r>
      <w:r w:rsidR="00203896">
        <w:rPr>
          <w:rFonts w:ascii="Book Antiqua" w:hAnsi="Book Antiqua"/>
          <w:spacing w:val="-1"/>
          <w:sz w:val="21"/>
          <w:szCs w:val="21"/>
        </w:rPr>
        <w:t xml:space="preserve">………………………..      </w:t>
      </w:r>
    </w:p>
    <w:p w:rsidR="004E58F9" w:rsidRDefault="00203896" w:rsidP="003A5C15">
      <w:pPr>
        <w:pStyle w:val="Predefinito"/>
        <w:spacing w:line="200" w:lineRule="exact"/>
        <w:ind w:right="426"/>
        <w:rPr>
          <w:rFonts w:ascii="Book Antiqua" w:hAnsi="Book Antiqua"/>
          <w:spacing w:val="-1"/>
          <w:sz w:val="21"/>
          <w:szCs w:val="21"/>
        </w:rPr>
      </w:pPr>
      <w:r>
        <w:rPr>
          <w:rFonts w:ascii="Book Antiqua" w:hAnsi="Book Antiqua"/>
          <w:spacing w:val="-1"/>
          <w:sz w:val="21"/>
          <w:szCs w:val="21"/>
        </w:rPr>
        <w:t xml:space="preserve">                                                                                            </w:t>
      </w:r>
      <w:r w:rsidR="003A5C15" w:rsidRPr="003A5C15">
        <w:rPr>
          <w:rFonts w:ascii="Book Antiqua" w:hAnsi="Book Antiqua"/>
          <w:spacing w:val="-1"/>
          <w:sz w:val="21"/>
          <w:szCs w:val="21"/>
        </w:rPr>
        <w:t>per il Consiglio di classe</w:t>
      </w:r>
    </w:p>
    <w:p w:rsidR="00203896" w:rsidRPr="003A5C15" w:rsidRDefault="00203896" w:rsidP="003A5C15">
      <w:pPr>
        <w:pStyle w:val="Predefinito"/>
        <w:spacing w:line="200" w:lineRule="exact"/>
        <w:ind w:right="426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pacing w:val="-1"/>
          <w:sz w:val="21"/>
          <w:szCs w:val="21"/>
        </w:rPr>
        <w:tab/>
      </w:r>
      <w:r>
        <w:rPr>
          <w:rFonts w:ascii="Book Antiqua" w:hAnsi="Book Antiqua"/>
          <w:spacing w:val="-1"/>
          <w:sz w:val="21"/>
          <w:szCs w:val="21"/>
        </w:rPr>
        <w:tab/>
      </w:r>
      <w:r>
        <w:rPr>
          <w:rFonts w:ascii="Book Antiqua" w:hAnsi="Book Antiqua"/>
          <w:spacing w:val="-1"/>
          <w:sz w:val="21"/>
          <w:szCs w:val="21"/>
        </w:rPr>
        <w:tab/>
      </w:r>
      <w:r>
        <w:rPr>
          <w:rFonts w:ascii="Book Antiqua" w:hAnsi="Book Antiqua"/>
          <w:spacing w:val="-1"/>
          <w:sz w:val="21"/>
          <w:szCs w:val="21"/>
        </w:rPr>
        <w:tab/>
      </w:r>
      <w:r>
        <w:rPr>
          <w:rFonts w:ascii="Book Antiqua" w:hAnsi="Book Antiqua"/>
          <w:spacing w:val="-1"/>
          <w:sz w:val="21"/>
          <w:szCs w:val="21"/>
        </w:rPr>
        <w:tab/>
      </w:r>
      <w:r>
        <w:rPr>
          <w:rFonts w:ascii="Book Antiqua" w:hAnsi="Book Antiqua"/>
          <w:spacing w:val="-1"/>
          <w:sz w:val="21"/>
          <w:szCs w:val="21"/>
        </w:rPr>
        <w:tab/>
      </w:r>
      <w:r>
        <w:rPr>
          <w:rFonts w:ascii="Book Antiqua" w:hAnsi="Book Antiqua"/>
          <w:spacing w:val="-1"/>
          <w:sz w:val="21"/>
          <w:szCs w:val="21"/>
        </w:rPr>
        <w:tab/>
      </w:r>
    </w:p>
    <w:p w:rsidR="004E58F9" w:rsidRPr="003A5C15" w:rsidRDefault="004E58F9" w:rsidP="004E58F9">
      <w:pPr>
        <w:pStyle w:val="Corpotesto"/>
        <w:kinsoku w:val="0"/>
        <w:overflowPunct w:val="0"/>
        <w:ind w:left="0"/>
        <w:rPr>
          <w:rFonts w:ascii="Book Antiqua" w:hAnsi="Book Antiqua" w:cs="Arial"/>
          <w:sz w:val="21"/>
          <w:szCs w:val="21"/>
        </w:rPr>
      </w:pPr>
    </w:p>
    <w:p w:rsidR="00203896" w:rsidRDefault="003A5C15" w:rsidP="00203896">
      <w:pPr>
        <w:pStyle w:val="Corpotesto"/>
        <w:kinsoku w:val="0"/>
        <w:overflowPunct w:val="0"/>
        <w:spacing w:before="0"/>
        <w:ind w:left="4678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 xml:space="preserve">Il docente </w:t>
      </w:r>
      <w:r w:rsidR="00203896">
        <w:rPr>
          <w:rFonts w:ascii="Book Antiqua" w:hAnsi="Book Antiqua" w:cs="Arial"/>
          <w:sz w:val="21"/>
          <w:szCs w:val="21"/>
        </w:rPr>
        <w:t>……………………………</w:t>
      </w:r>
    </w:p>
    <w:p w:rsidR="00203896" w:rsidRDefault="00203896" w:rsidP="00203896">
      <w:pPr>
        <w:pStyle w:val="Corpotesto"/>
        <w:kinsoku w:val="0"/>
        <w:overflowPunct w:val="0"/>
        <w:spacing w:before="0"/>
        <w:ind w:left="4678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>per il C</w:t>
      </w:r>
      <w:r w:rsidR="003A5C15">
        <w:rPr>
          <w:rFonts w:ascii="Book Antiqua" w:hAnsi="Book Antiqua" w:cs="Arial"/>
          <w:sz w:val="21"/>
          <w:szCs w:val="21"/>
        </w:rPr>
        <w:t xml:space="preserve">onsiglio di </w:t>
      </w:r>
      <w:r w:rsidR="003A5C15" w:rsidRPr="003A5C15">
        <w:rPr>
          <w:rFonts w:ascii="Book Antiqua" w:hAnsi="Book Antiqua" w:cs="Arial"/>
          <w:sz w:val="21"/>
          <w:szCs w:val="21"/>
        </w:rPr>
        <w:t>interclasse</w:t>
      </w:r>
    </w:p>
    <w:p w:rsidR="00203896" w:rsidRPr="00203896" w:rsidRDefault="00203896" w:rsidP="00203896"/>
    <w:p w:rsidR="00203896" w:rsidRDefault="00203896" w:rsidP="00203896">
      <w:pPr>
        <w:pStyle w:val="Corpotesto"/>
        <w:kinsoku w:val="0"/>
        <w:overflowPunct w:val="0"/>
        <w:spacing w:before="0"/>
        <w:ind w:left="4678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03896" w:rsidRDefault="00203896" w:rsidP="00203896">
      <w:pPr>
        <w:pStyle w:val="Corpotesto"/>
        <w:kinsoku w:val="0"/>
        <w:overflowPunct w:val="0"/>
        <w:spacing w:before="0"/>
        <w:ind w:left="4678"/>
        <w:rPr>
          <w:rFonts w:ascii="Book Antiqua" w:hAnsi="Book Antiqua" w:cs="Arial"/>
          <w:sz w:val="21"/>
          <w:szCs w:val="21"/>
        </w:rPr>
      </w:pPr>
      <w:r>
        <w:rPr>
          <w:rFonts w:ascii="Book Antiqua" w:hAnsi="Book Antiqua" w:cs="Arial"/>
          <w:sz w:val="21"/>
          <w:szCs w:val="21"/>
        </w:rPr>
        <w:t>Il docente ……………………………</w:t>
      </w:r>
    </w:p>
    <w:p w:rsidR="004E58F9" w:rsidRPr="00203896" w:rsidRDefault="00203896" w:rsidP="00203896">
      <w:pPr>
        <w:pStyle w:val="Corpotesto"/>
        <w:kinsoku w:val="0"/>
        <w:overflowPunct w:val="0"/>
        <w:spacing w:before="0"/>
        <w:ind w:left="4678"/>
      </w:pPr>
      <w:r>
        <w:rPr>
          <w:rFonts w:ascii="Book Antiqua" w:hAnsi="Book Antiqua" w:cs="Arial"/>
          <w:sz w:val="21"/>
          <w:szCs w:val="21"/>
        </w:rPr>
        <w:t xml:space="preserve">per </w:t>
      </w:r>
      <w:proofErr w:type="spellStart"/>
      <w:r>
        <w:rPr>
          <w:rFonts w:ascii="Book Antiqua" w:hAnsi="Book Antiqua" w:cs="Arial"/>
          <w:sz w:val="21"/>
          <w:szCs w:val="21"/>
        </w:rPr>
        <w:t>il</w:t>
      </w:r>
      <w:proofErr w:type="spellEnd"/>
      <w:r>
        <w:rPr>
          <w:rFonts w:ascii="Book Antiqua" w:hAnsi="Book Antiqua" w:cs="Arial"/>
          <w:sz w:val="21"/>
          <w:szCs w:val="21"/>
        </w:rPr>
        <w:t xml:space="preserve"> </w:t>
      </w:r>
      <w:proofErr w:type="spellStart"/>
      <w:r>
        <w:rPr>
          <w:rFonts w:ascii="Book Antiqua" w:hAnsi="Book Antiqua" w:cs="Arial"/>
          <w:sz w:val="21"/>
          <w:szCs w:val="21"/>
        </w:rPr>
        <w:t>Consiglio</w:t>
      </w:r>
      <w:proofErr w:type="spellEnd"/>
      <w:r>
        <w:rPr>
          <w:rFonts w:ascii="Book Antiqua" w:hAnsi="Book Antiqua" w:cs="Arial"/>
          <w:sz w:val="21"/>
          <w:szCs w:val="21"/>
        </w:rPr>
        <w:t xml:space="preserve"> di </w:t>
      </w:r>
      <w:proofErr w:type="spellStart"/>
      <w:r>
        <w:rPr>
          <w:rFonts w:ascii="Book Antiqua" w:hAnsi="Book Antiqua" w:cs="Arial"/>
          <w:sz w:val="21"/>
          <w:szCs w:val="21"/>
        </w:rPr>
        <w:t>intersezione</w:t>
      </w:r>
      <w:proofErr w:type="spellEnd"/>
      <w:r>
        <w:tab/>
      </w:r>
    </w:p>
    <w:sectPr w:rsidR="004E58F9" w:rsidRPr="00203896" w:rsidSect="00203896">
      <w:pgSz w:w="12240" w:h="15840"/>
      <w:pgMar w:top="1276" w:right="1640" w:bottom="142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T184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/>
      </w:rPr>
    </w:lvl>
    <w:lvl w:ilvl="1">
      <w:numFmt w:val="decimal"/>
      <w:lvlText w:val=""/>
      <w:lvlJc w:val="left"/>
      <w:rPr>
        <w:rFonts w:eastAsia="Times New Roman" w:cs="Times New Roman"/>
      </w:rPr>
    </w:lvl>
    <w:lvl w:ilvl="2">
      <w:numFmt w:val="decimal"/>
      <w:lvlText w:val=""/>
      <w:lvlJc w:val="left"/>
      <w:rPr>
        <w:rFonts w:eastAsia="Times New Roman" w:cs="Times New Roman"/>
      </w:rPr>
    </w:lvl>
    <w:lvl w:ilvl="3">
      <w:numFmt w:val="decimal"/>
      <w:lvlText w:val=""/>
      <w:lvlJc w:val="left"/>
      <w:rPr>
        <w:rFonts w:eastAsia="Times New Roman" w:cs="Times New Roman"/>
      </w:rPr>
    </w:lvl>
    <w:lvl w:ilvl="4">
      <w:numFmt w:val="decimal"/>
      <w:lvlText w:val=""/>
      <w:lvlJc w:val="left"/>
      <w:rPr>
        <w:rFonts w:eastAsia="Times New Roman" w:cs="Times New Roman"/>
      </w:rPr>
    </w:lvl>
    <w:lvl w:ilvl="5">
      <w:numFmt w:val="decimal"/>
      <w:lvlText w:val=""/>
      <w:lvlJc w:val="left"/>
      <w:rPr>
        <w:rFonts w:eastAsia="Times New Roman" w:cs="Times New Roman"/>
      </w:rPr>
    </w:lvl>
    <w:lvl w:ilvl="6">
      <w:numFmt w:val="decimal"/>
      <w:lvlText w:val=""/>
      <w:lvlJc w:val="left"/>
      <w:rPr>
        <w:rFonts w:eastAsia="Times New Roman" w:cs="Times New Roman"/>
      </w:rPr>
    </w:lvl>
    <w:lvl w:ilvl="7">
      <w:numFmt w:val="decimal"/>
      <w:lvlText w:val=""/>
      <w:lvlJc w:val="left"/>
      <w:rPr>
        <w:rFonts w:eastAsia="Times New Roman" w:cs="Times New Roman"/>
      </w:rPr>
    </w:lvl>
    <w:lvl w:ilvl="8">
      <w:numFmt w:val="decimal"/>
      <w:lvlText w:val=""/>
      <w:lvlJc w:val="left"/>
      <w:rPr>
        <w:rFonts w:eastAsia="Times New Roman" w:cs="Times New Roman"/>
      </w:rPr>
    </w:lvl>
  </w:abstractNum>
  <w:abstractNum w:abstractNumId="1">
    <w:nsid w:val="00000402"/>
    <w:multiLevelType w:val="multilevel"/>
    <w:tmpl w:val="00000885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2">
    <w:nsid w:val="00000403"/>
    <w:multiLevelType w:val="multilevel"/>
    <w:tmpl w:val="00000886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3">
    <w:nsid w:val="00000404"/>
    <w:multiLevelType w:val="multilevel"/>
    <w:tmpl w:val="00000887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4">
    <w:nsid w:val="00000405"/>
    <w:multiLevelType w:val="multilevel"/>
    <w:tmpl w:val="00000888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5">
    <w:nsid w:val="00000406"/>
    <w:multiLevelType w:val="multilevel"/>
    <w:tmpl w:val="00000889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6">
    <w:nsid w:val="00000407"/>
    <w:multiLevelType w:val="multilevel"/>
    <w:tmpl w:val="0000088A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7">
    <w:nsid w:val="00000408"/>
    <w:multiLevelType w:val="multilevel"/>
    <w:tmpl w:val="0000088B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8">
    <w:nsid w:val="00000409"/>
    <w:multiLevelType w:val="multilevel"/>
    <w:tmpl w:val="0000088C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9">
    <w:nsid w:val="0000040A"/>
    <w:multiLevelType w:val="multilevel"/>
    <w:tmpl w:val="0000088D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0">
    <w:nsid w:val="0000040B"/>
    <w:multiLevelType w:val="multilevel"/>
    <w:tmpl w:val="0000088E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1">
    <w:nsid w:val="0000040C"/>
    <w:multiLevelType w:val="multilevel"/>
    <w:tmpl w:val="0000088F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2">
    <w:nsid w:val="0000040D"/>
    <w:multiLevelType w:val="multilevel"/>
    <w:tmpl w:val="00000890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3">
    <w:nsid w:val="0000040E"/>
    <w:multiLevelType w:val="multilevel"/>
    <w:tmpl w:val="00000891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4">
    <w:nsid w:val="0000040F"/>
    <w:multiLevelType w:val="multilevel"/>
    <w:tmpl w:val="00000892"/>
    <w:lvl w:ilvl="0">
      <w:numFmt w:val="bullet"/>
      <w:lvlText w:val=""/>
      <w:lvlJc w:val="left"/>
      <w:pPr>
        <w:ind w:left="356" w:hanging="25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49" w:hanging="252"/>
      </w:pPr>
    </w:lvl>
    <w:lvl w:ilvl="2">
      <w:numFmt w:val="bullet"/>
      <w:lvlText w:val="•"/>
      <w:lvlJc w:val="left"/>
      <w:pPr>
        <w:ind w:left="1738" w:hanging="252"/>
      </w:pPr>
    </w:lvl>
    <w:lvl w:ilvl="3">
      <w:numFmt w:val="bullet"/>
      <w:lvlText w:val="•"/>
      <w:lvlJc w:val="left"/>
      <w:pPr>
        <w:ind w:left="2428" w:hanging="252"/>
      </w:pPr>
    </w:lvl>
    <w:lvl w:ilvl="4">
      <w:numFmt w:val="bullet"/>
      <w:lvlText w:val="•"/>
      <w:lvlJc w:val="left"/>
      <w:pPr>
        <w:ind w:left="3117" w:hanging="252"/>
      </w:pPr>
    </w:lvl>
    <w:lvl w:ilvl="5">
      <w:numFmt w:val="bullet"/>
      <w:lvlText w:val="•"/>
      <w:lvlJc w:val="left"/>
      <w:pPr>
        <w:ind w:left="3807" w:hanging="252"/>
      </w:pPr>
    </w:lvl>
    <w:lvl w:ilvl="6">
      <w:numFmt w:val="bullet"/>
      <w:lvlText w:val="•"/>
      <w:lvlJc w:val="left"/>
      <w:pPr>
        <w:ind w:left="4496" w:hanging="252"/>
      </w:pPr>
    </w:lvl>
    <w:lvl w:ilvl="7">
      <w:numFmt w:val="bullet"/>
      <w:lvlText w:val="•"/>
      <w:lvlJc w:val="left"/>
      <w:pPr>
        <w:ind w:left="5186" w:hanging="252"/>
      </w:pPr>
    </w:lvl>
    <w:lvl w:ilvl="8">
      <w:numFmt w:val="bullet"/>
      <w:lvlText w:val="•"/>
      <w:lvlJc w:val="left"/>
      <w:pPr>
        <w:ind w:left="5875" w:hanging="252"/>
      </w:pPr>
    </w:lvl>
  </w:abstractNum>
  <w:abstractNum w:abstractNumId="15">
    <w:nsid w:val="00000410"/>
    <w:multiLevelType w:val="multilevel"/>
    <w:tmpl w:val="00000893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6">
    <w:nsid w:val="00000411"/>
    <w:multiLevelType w:val="multilevel"/>
    <w:tmpl w:val="00000894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7">
    <w:nsid w:val="00000412"/>
    <w:multiLevelType w:val="multilevel"/>
    <w:tmpl w:val="00000895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8">
    <w:nsid w:val="00000413"/>
    <w:multiLevelType w:val="multilevel"/>
    <w:tmpl w:val="00000896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19">
    <w:nsid w:val="00000414"/>
    <w:multiLevelType w:val="multilevel"/>
    <w:tmpl w:val="00000897"/>
    <w:lvl w:ilvl="0">
      <w:numFmt w:val="bullet"/>
      <w:lvlText w:val=""/>
      <w:lvlJc w:val="left"/>
      <w:pPr>
        <w:ind w:left="336" w:hanging="232"/>
      </w:pPr>
      <w:rPr>
        <w:rFonts w:ascii="Wingdings 2" w:hAnsi="Wingdings 2" w:cs="Wingdings 2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1031" w:hanging="232"/>
      </w:pPr>
    </w:lvl>
    <w:lvl w:ilvl="2">
      <w:numFmt w:val="bullet"/>
      <w:lvlText w:val="•"/>
      <w:lvlJc w:val="left"/>
      <w:pPr>
        <w:ind w:left="1722" w:hanging="232"/>
      </w:pPr>
    </w:lvl>
    <w:lvl w:ilvl="3">
      <w:numFmt w:val="bullet"/>
      <w:lvlText w:val="•"/>
      <w:lvlJc w:val="left"/>
      <w:pPr>
        <w:ind w:left="2414" w:hanging="232"/>
      </w:pPr>
    </w:lvl>
    <w:lvl w:ilvl="4">
      <w:numFmt w:val="bullet"/>
      <w:lvlText w:val="•"/>
      <w:lvlJc w:val="left"/>
      <w:pPr>
        <w:ind w:left="3105" w:hanging="232"/>
      </w:pPr>
    </w:lvl>
    <w:lvl w:ilvl="5">
      <w:numFmt w:val="bullet"/>
      <w:lvlText w:val="•"/>
      <w:lvlJc w:val="left"/>
      <w:pPr>
        <w:ind w:left="3797" w:hanging="232"/>
      </w:pPr>
    </w:lvl>
    <w:lvl w:ilvl="6">
      <w:numFmt w:val="bullet"/>
      <w:lvlText w:val="•"/>
      <w:lvlJc w:val="left"/>
      <w:pPr>
        <w:ind w:left="4488" w:hanging="232"/>
      </w:pPr>
    </w:lvl>
    <w:lvl w:ilvl="7">
      <w:numFmt w:val="bullet"/>
      <w:lvlText w:val="•"/>
      <w:lvlJc w:val="left"/>
      <w:pPr>
        <w:ind w:left="5180" w:hanging="232"/>
      </w:pPr>
    </w:lvl>
    <w:lvl w:ilvl="8">
      <w:numFmt w:val="bullet"/>
      <w:lvlText w:val="•"/>
      <w:lvlJc w:val="left"/>
      <w:pPr>
        <w:ind w:left="5871" w:hanging="232"/>
      </w:pPr>
    </w:lvl>
  </w:abstractNum>
  <w:abstractNum w:abstractNumId="20">
    <w:nsid w:val="027D3142"/>
    <w:multiLevelType w:val="hybridMultilevel"/>
    <w:tmpl w:val="BF7C7C54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5A42538"/>
    <w:multiLevelType w:val="hybridMultilevel"/>
    <w:tmpl w:val="2CA2AB1A"/>
    <w:lvl w:ilvl="0" w:tplc="928C987E">
      <w:start w:val="1"/>
      <w:numFmt w:val="bullet"/>
      <w:lvlText w:val=""/>
      <w:lvlJc w:val="left"/>
      <w:pPr>
        <w:ind w:left="994" w:hanging="454"/>
      </w:pPr>
      <w:rPr>
        <w:rFonts w:ascii="Wingdings" w:eastAsia="Wingdings" w:hAnsi="Wingdings" w:hint="default"/>
        <w:w w:val="102"/>
        <w:sz w:val="22"/>
        <w:szCs w:val="22"/>
      </w:rPr>
    </w:lvl>
    <w:lvl w:ilvl="1" w:tplc="B17EC8AC">
      <w:start w:val="1"/>
      <w:numFmt w:val="bullet"/>
      <w:lvlText w:val="•"/>
      <w:lvlJc w:val="left"/>
      <w:pPr>
        <w:ind w:left="1788" w:hanging="454"/>
      </w:pPr>
    </w:lvl>
    <w:lvl w:ilvl="2" w:tplc="FF343A5E">
      <w:start w:val="1"/>
      <w:numFmt w:val="bullet"/>
      <w:lvlText w:val="•"/>
      <w:lvlJc w:val="left"/>
      <w:pPr>
        <w:ind w:left="2576" w:hanging="454"/>
      </w:pPr>
    </w:lvl>
    <w:lvl w:ilvl="3" w:tplc="74241862">
      <w:start w:val="1"/>
      <w:numFmt w:val="bullet"/>
      <w:lvlText w:val="•"/>
      <w:lvlJc w:val="left"/>
      <w:pPr>
        <w:ind w:left="3364" w:hanging="454"/>
      </w:pPr>
    </w:lvl>
    <w:lvl w:ilvl="4" w:tplc="E03AD350">
      <w:start w:val="1"/>
      <w:numFmt w:val="bullet"/>
      <w:lvlText w:val="•"/>
      <w:lvlJc w:val="left"/>
      <w:pPr>
        <w:ind w:left="4152" w:hanging="454"/>
      </w:pPr>
    </w:lvl>
    <w:lvl w:ilvl="5" w:tplc="1C266840">
      <w:start w:val="1"/>
      <w:numFmt w:val="bullet"/>
      <w:lvlText w:val="•"/>
      <w:lvlJc w:val="left"/>
      <w:pPr>
        <w:ind w:left="4940" w:hanging="454"/>
      </w:pPr>
    </w:lvl>
    <w:lvl w:ilvl="6" w:tplc="DEEA7266">
      <w:start w:val="1"/>
      <w:numFmt w:val="bullet"/>
      <w:lvlText w:val="•"/>
      <w:lvlJc w:val="left"/>
      <w:pPr>
        <w:ind w:left="5728" w:hanging="454"/>
      </w:pPr>
    </w:lvl>
    <w:lvl w:ilvl="7" w:tplc="53FC3DB0">
      <w:start w:val="1"/>
      <w:numFmt w:val="bullet"/>
      <w:lvlText w:val="•"/>
      <w:lvlJc w:val="left"/>
      <w:pPr>
        <w:ind w:left="6516" w:hanging="454"/>
      </w:pPr>
    </w:lvl>
    <w:lvl w:ilvl="8" w:tplc="1B12C29A">
      <w:start w:val="1"/>
      <w:numFmt w:val="bullet"/>
      <w:lvlText w:val="•"/>
      <w:lvlJc w:val="left"/>
      <w:pPr>
        <w:ind w:left="7304" w:hanging="454"/>
      </w:pPr>
    </w:lvl>
  </w:abstractNum>
  <w:abstractNum w:abstractNumId="22">
    <w:nsid w:val="09011B01"/>
    <w:multiLevelType w:val="hybridMultilevel"/>
    <w:tmpl w:val="68F026B8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BE46E83"/>
    <w:multiLevelType w:val="hybridMultilevel"/>
    <w:tmpl w:val="30EC233C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EED4A4B"/>
    <w:multiLevelType w:val="hybridMultilevel"/>
    <w:tmpl w:val="DEA0392E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4F4261"/>
    <w:multiLevelType w:val="hybridMultilevel"/>
    <w:tmpl w:val="A462C72A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7652C81"/>
    <w:multiLevelType w:val="hybridMultilevel"/>
    <w:tmpl w:val="FA52D096"/>
    <w:lvl w:ilvl="0" w:tplc="9FFAD97C">
      <w:start w:val="1"/>
      <w:numFmt w:val="decimal"/>
      <w:lvlText w:val="%1."/>
      <w:lvlJc w:val="left"/>
      <w:pPr>
        <w:ind w:left="528" w:hanging="226"/>
      </w:pPr>
      <w:rPr>
        <w:rFonts w:ascii="Calibri" w:eastAsia="Calibri" w:hAnsi="Calibri" w:hint="default"/>
        <w:b/>
        <w:bCs/>
        <w:w w:val="102"/>
        <w:sz w:val="22"/>
        <w:szCs w:val="22"/>
      </w:rPr>
    </w:lvl>
    <w:lvl w:ilvl="1" w:tplc="F190B7E4">
      <w:start w:val="1"/>
      <w:numFmt w:val="bullet"/>
      <w:lvlText w:val="•"/>
      <w:lvlJc w:val="left"/>
      <w:pPr>
        <w:ind w:left="1356" w:hanging="226"/>
      </w:pPr>
    </w:lvl>
    <w:lvl w:ilvl="2" w:tplc="2FFA18A0">
      <w:start w:val="1"/>
      <w:numFmt w:val="bullet"/>
      <w:lvlText w:val="•"/>
      <w:lvlJc w:val="left"/>
      <w:pPr>
        <w:ind w:left="2192" w:hanging="226"/>
      </w:pPr>
    </w:lvl>
    <w:lvl w:ilvl="3" w:tplc="17020302">
      <w:start w:val="1"/>
      <w:numFmt w:val="bullet"/>
      <w:lvlText w:val="•"/>
      <w:lvlJc w:val="left"/>
      <w:pPr>
        <w:ind w:left="3028" w:hanging="226"/>
      </w:pPr>
    </w:lvl>
    <w:lvl w:ilvl="4" w:tplc="C172CEEA">
      <w:start w:val="1"/>
      <w:numFmt w:val="bullet"/>
      <w:lvlText w:val="•"/>
      <w:lvlJc w:val="left"/>
      <w:pPr>
        <w:ind w:left="3864" w:hanging="226"/>
      </w:pPr>
    </w:lvl>
    <w:lvl w:ilvl="5" w:tplc="9306BD8A">
      <w:start w:val="1"/>
      <w:numFmt w:val="bullet"/>
      <w:lvlText w:val="•"/>
      <w:lvlJc w:val="left"/>
      <w:pPr>
        <w:ind w:left="4700" w:hanging="226"/>
      </w:pPr>
    </w:lvl>
    <w:lvl w:ilvl="6" w:tplc="EB966EF8">
      <w:start w:val="1"/>
      <w:numFmt w:val="bullet"/>
      <w:lvlText w:val="•"/>
      <w:lvlJc w:val="left"/>
      <w:pPr>
        <w:ind w:left="5536" w:hanging="226"/>
      </w:pPr>
    </w:lvl>
    <w:lvl w:ilvl="7" w:tplc="8F7E3AB2">
      <w:start w:val="1"/>
      <w:numFmt w:val="bullet"/>
      <w:lvlText w:val="•"/>
      <w:lvlJc w:val="left"/>
      <w:pPr>
        <w:ind w:left="6372" w:hanging="226"/>
      </w:pPr>
    </w:lvl>
    <w:lvl w:ilvl="8" w:tplc="3502FB78">
      <w:start w:val="1"/>
      <w:numFmt w:val="bullet"/>
      <w:lvlText w:val="•"/>
      <w:lvlJc w:val="left"/>
      <w:pPr>
        <w:ind w:left="7208" w:hanging="226"/>
      </w:pPr>
    </w:lvl>
  </w:abstractNum>
  <w:abstractNum w:abstractNumId="27">
    <w:nsid w:val="195F12F1"/>
    <w:multiLevelType w:val="hybridMultilevel"/>
    <w:tmpl w:val="AFB0892C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C382386"/>
    <w:multiLevelType w:val="hybridMultilevel"/>
    <w:tmpl w:val="2A36C91C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D34CA2F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771F9B"/>
    <w:multiLevelType w:val="hybridMultilevel"/>
    <w:tmpl w:val="5B342D90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61A0E"/>
    <w:multiLevelType w:val="hybridMultilevel"/>
    <w:tmpl w:val="9350EDBC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924690"/>
    <w:multiLevelType w:val="hybridMultilevel"/>
    <w:tmpl w:val="A35A4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052F07"/>
    <w:multiLevelType w:val="hybridMultilevel"/>
    <w:tmpl w:val="9AAA0AE2"/>
    <w:lvl w:ilvl="0" w:tplc="D652AB4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1"/>
  </w:num>
  <w:num w:numId="3">
    <w:abstractNumId w:val="0"/>
  </w:num>
  <w:num w:numId="4">
    <w:abstractNumId w:val="19"/>
  </w:num>
  <w:num w:numId="5">
    <w:abstractNumId w:val="18"/>
  </w:num>
  <w:num w:numId="6">
    <w:abstractNumId w:val="1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27"/>
  </w:num>
  <w:num w:numId="24">
    <w:abstractNumId w:val="23"/>
  </w:num>
  <w:num w:numId="25">
    <w:abstractNumId w:val="29"/>
  </w:num>
  <w:num w:numId="26">
    <w:abstractNumId w:val="30"/>
  </w:num>
  <w:num w:numId="27">
    <w:abstractNumId w:val="20"/>
  </w:num>
  <w:num w:numId="28">
    <w:abstractNumId w:val="32"/>
  </w:num>
  <w:num w:numId="29">
    <w:abstractNumId w:val="25"/>
  </w:num>
  <w:num w:numId="30">
    <w:abstractNumId w:val="31"/>
  </w:num>
  <w:num w:numId="31">
    <w:abstractNumId w:val="28"/>
  </w:num>
  <w:num w:numId="32">
    <w:abstractNumId w:val="2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FB2"/>
    <w:rsid w:val="00000A16"/>
    <w:rsid w:val="000371EF"/>
    <w:rsid w:val="000508C6"/>
    <w:rsid w:val="00203896"/>
    <w:rsid w:val="00273990"/>
    <w:rsid w:val="00325DC4"/>
    <w:rsid w:val="00375653"/>
    <w:rsid w:val="003A5C15"/>
    <w:rsid w:val="003A6BFB"/>
    <w:rsid w:val="003C7701"/>
    <w:rsid w:val="00475F3E"/>
    <w:rsid w:val="004A48AB"/>
    <w:rsid w:val="004E58F9"/>
    <w:rsid w:val="00574EB1"/>
    <w:rsid w:val="005D0ADF"/>
    <w:rsid w:val="00605F69"/>
    <w:rsid w:val="0061055A"/>
    <w:rsid w:val="00673057"/>
    <w:rsid w:val="006A7B74"/>
    <w:rsid w:val="006F05A7"/>
    <w:rsid w:val="00735B69"/>
    <w:rsid w:val="00783B11"/>
    <w:rsid w:val="007D76EA"/>
    <w:rsid w:val="008462A5"/>
    <w:rsid w:val="008B2DB0"/>
    <w:rsid w:val="008C1514"/>
    <w:rsid w:val="00962A48"/>
    <w:rsid w:val="00A12236"/>
    <w:rsid w:val="00B017D0"/>
    <w:rsid w:val="00B25B09"/>
    <w:rsid w:val="00B37907"/>
    <w:rsid w:val="00B65481"/>
    <w:rsid w:val="00B71AE8"/>
    <w:rsid w:val="00C41FB2"/>
    <w:rsid w:val="00C4322F"/>
    <w:rsid w:val="00CC08B9"/>
    <w:rsid w:val="00CE6855"/>
    <w:rsid w:val="00D7435F"/>
    <w:rsid w:val="00DE27E4"/>
    <w:rsid w:val="00DE6B50"/>
    <w:rsid w:val="00DF46BD"/>
    <w:rsid w:val="00EA6B8F"/>
    <w:rsid w:val="00EC2DC7"/>
    <w:rsid w:val="00EC4968"/>
    <w:rsid w:val="00EF7D6E"/>
    <w:rsid w:val="00F142C2"/>
    <w:rsid w:val="00F6075F"/>
    <w:rsid w:val="00FD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360" w:lineRule="auto"/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41FB2"/>
    <w:pPr>
      <w:widowControl w:val="0"/>
      <w:spacing w:after="0" w:line="240" w:lineRule="auto"/>
      <w:ind w:right="0"/>
      <w:jc w:val="left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E58F9"/>
    <w:pPr>
      <w:autoSpaceDE w:val="0"/>
      <w:autoSpaceDN w:val="0"/>
      <w:adjustRightInd w:val="0"/>
      <w:spacing w:before="69"/>
      <w:ind w:left="212"/>
      <w:outlineLvl w:val="0"/>
    </w:pPr>
    <w:rPr>
      <w:rFonts w:ascii="Arial" w:eastAsiaTheme="minorEastAsia" w:hAnsi="Arial" w:cs="Arial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41FB2"/>
  </w:style>
  <w:style w:type="paragraph" w:customStyle="1" w:styleId="Titolo11">
    <w:name w:val="Titolo 11"/>
    <w:basedOn w:val="Normale"/>
    <w:uiPriority w:val="1"/>
    <w:qFormat/>
    <w:rsid w:val="00C41FB2"/>
    <w:pPr>
      <w:ind w:left="5"/>
      <w:outlineLvl w:val="1"/>
    </w:pPr>
    <w:rPr>
      <w:rFonts w:ascii="Calibri" w:eastAsia="Calibri" w:hAnsi="Calibri"/>
      <w:b/>
      <w:bCs/>
      <w:sz w:val="30"/>
      <w:szCs w:val="30"/>
    </w:rPr>
  </w:style>
  <w:style w:type="paragraph" w:customStyle="1" w:styleId="Titolo31">
    <w:name w:val="Titolo 31"/>
    <w:basedOn w:val="Normale"/>
    <w:uiPriority w:val="1"/>
    <w:qFormat/>
    <w:rsid w:val="00C41FB2"/>
    <w:pPr>
      <w:ind w:left="442"/>
      <w:outlineLvl w:val="3"/>
    </w:pPr>
    <w:rPr>
      <w:rFonts w:ascii="Calibri" w:eastAsia="Calibri" w:hAnsi="Calibri"/>
      <w:b/>
      <w:bCs/>
      <w:sz w:val="26"/>
      <w:szCs w:val="26"/>
    </w:rPr>
  </w:style>
  <w:style w:type="paragraph" w:customStyle="1" w:styleId="TableParagraph">
    <w:name w:val="Table Paragraph"/>
    <w:basedOn w:val="Normale"/>
    <w:uiPriority w:val="1"/>
    <w:qFormat/>
    <w:rsid w:val="00C41FB2"/>
  </w:style>
  <w:style w:type="table" w:customStyle="1" w:styleId="TableNormal">
    <w:name w:val="Table Normal"/>
    <w:uiPriority w:val="2"/>
    <w:semiHidden/>
    <w:qFormat/>
    <w:rsid w:val="00C41FB2"/>
    <w:pPr>
      <w:widowControl w:val="0"/>
      <w:spacing w:after="0" w:line="240" w:lineRule="auto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F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FB2"/>
    <w:rPr>
      <w:rFonts w:ascii="Tahoma" w:hAnsi="Tahoma" w:cs="Tahoma"/>
      <w:sz w:val="16"/>
      <w:szCs w:val="16"/>
      <w:lang w:val="en-US"/>
    </w:rPr>
  </w:style>
  <w:style w:type="paragraph" w:customStyle="1" w:styleId="Predefinito">
    <w:name w:val="Predefinito"/>
    <w:uiPriority w:val="99"/>
    <w:rsid w:val="006A7B74"/>
    <w:pPr>
      <w:widowControl w:val="0"/>
      <w:autoSpaceDN w:val="0"/>
      <w:adjustRightInd w:val="0"/>
      <w:spacing w:after="0" w:line="240" w:lineRule="auto"/>
      <w:ind w:right="0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EC4968"/>
    <w:pPr>
      <w:spacing w:before="50"/>
      <w:ind w:left="543"/>
    </w:pPr>
    <w:rPr>
      <w:rFonts w:ascii="Calibri" w:eastAsia="Calibri" w:hAnsi="Calibri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C4968"/>
    <w:rPr>
      <w:rFonts w:ascii="Calibri" w:eastAsia="Calibri" w:hAnsi="Calibri"/>
      <w:sz w:val="26"/>
      <w:szCs w:val="26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E58F9"/>
    <w:rPr>
      <w:rFonts w:ascii="Arial" w:eastAsiaTheme="minorEastAsia" w:hAnsi="Arial" w:cs="Arial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360" w:lineRule="auto"/>
        <w:ind w:right="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C41FB2"/>
    <w:pPr>
      <w:widowControl w:val="0"/>
      <w:spacing w:after="0" w:line="240" w:lineRule="auto"/>
      <w:ind w:right="0"/>
      <w:jc w:val="left"/>
    </w:pPr>
    <w:rPr>
      <w:lang w:val="en-US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4E58F9"/>
    <w:pPr>
      <w:autoSpaceDE w:val="0"/>
      <w:autoSpaceDN w:val="0"/>
      <w:adjustRightInd w:val="0"/>
      <w:spacing w:before="69"/>
      <w:ind w:left="212"/>
      <w:outlineLvl w:val="0"/>
    </w:pPr>
    <w:rPr>
      <w:rFonts w:ascii="Arial" w:eastAsiaTheme="minorEastAsia" w:hAnsi="Arial" w:cs="Arial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41FB2"/>
  </w:style>
  <w:style w:type="paragraph" w:customStyle="1" w:styleId="Titolo11">
    <w:name w:val="Titolo 11"/>
    <w:basedOn w:val="Normale"/>
    <w:uiPriority w:val="1"/>
    <w:qFormat/>
    <w:rsid w:val="00C41FB2"/>
    <w:pPr>
      <w:ind w:left="5"/>
      <w:outlineLvl w:val="1"/>
    </w:pPr>
    <w:rPr>
      <w:rFonts w:ascii="Calibri" w:eastAsia="Calibri" w:hAnsi="Calibri"/>
      <w:b/>
      <w:bCs/>
      <w:sz w:val="30"/>
      <w:szCs w:val="30"/>
    </w:rPr>
  </w:style>
  <w:style w:type="paragraph" w:customStyle="1" w:styleId="Titolo31">
    <w:name w:val="Titolo 31"/>
    <w:basedOn w:val="Normale"/>
    <w:uiPriority w:val="1"/>
    <w:qFormat/>
    <w:rsid w:val="00C41FB2"/>
    <w:pPr>
      <w:ind w:left="442"/>
      <w:outlineLvl w:val="3"/>
    </w:pPr>
    <w:rPr>
      <w:rFonts w:ascii="Calibri" w:eastAsia="Calibri" w:hAnsi="Calibri"/>
      <w:b/>
      <w:bCs/>
      <w:sz w:val="26"/>
      <w:szCs w:val="26"/>
    </w:rPr>
  </w:style>
  <w:style w:type="paragraph" w:customStyle="1" w:styleId="TableParagraph">
    <w:name w:val="Table Paragraph"/>
    <w:basedOn w:val="Normale"/>
    <w:uiPriority w:val="1"/>
    <w:qFormat/>
    <w:rsid w:val="00C41FB2"/>
  </w:style>
  <w:style w:type="table" w:customStyle="1" w:styleId="TableNormal">
    <w:name w:val="Table Normal"/>
    <w:uiPriority w:val="2"/>
    <w:semiHidden/>
    <w:qFormat/>
    <w:rsid w:val="00C41FB2"/>
    <w:pPr>
      <w:widowControl w:val="0"/>
      <w:spacing w:after="0" w:line="240" w:lineRule="auto"/>
      <w:ind w:right="0"/>
      <w:jc w:val="left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1F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1FB2"/>
    <w:rPr>
      <w:rFonts w:ascii="Tahoma" w:hAnsi="Tahoma" w:cs="Tahoma"/>
      <w:sz w:val="16"/>
      <w:szCs w:val="16"/>
      <w:lang w:val="en-US"/>
    </w:rPr>
  </w:style>
  <w:style w:type="paragraph" w:customStyle="1" w:styleId="Predefinito">
    <w:name w:val="Predefinito"/>
    <w:uiPriority w:val="99"/>
    <w:rsid w:val="006A7B74"/>
    <w:pPr>
      <w:widowControl w:val="0"/>
      <w:autoSpaceDN w:val="0"/>
      <w:adjustRightInd w:val="0"/>
      <w:spacing w:after="0" w:line="240" w:lineRule="auto"/>
      <w:ind w:right="0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EC4968"/>
    <w:pPr>
      <w:spacing w:before="50"/>
      <w:ind w:left="543"/>
    </w:pPr>
    <w:rPr>
      <w:rFonts w:ascii="Calibri" w:eastAsia="Calibri" w:hAnsi="Calibri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C4968"/>
    <w:rPr>
      <w:rFonts w:ascii="Calibri" w:eastAsia="Calibri" w:hAnsi="Calibri"/>
      <w:sz w:val="26"/>
      <w:szCs w:val="26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E58F9"/>
    <w:rPr>
      <w:rFonts w:ascii="Arial" w:eastAsiaTheme="minorEastAsia" w:hAnsi="Arial" w:cs="Arial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4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0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Annalisa</dc:creator>
  <cp:lastModifiedBy>Principale</cp:lastModifiedBy>
  <cp:revision>2</cp:revision>
  <cp:lastPrinted>2015-10-18T08:38:00Z</cp:lastPrinted>
  <dcterms:created xsi:type="dcterms:W3CDTF">2020-10-15T08:01:00Z</dcterms:created>
  <dcterms:modified xsi:type="dcterms:W3CDTF">2020-10-15T08:01:00Z</dcterms:modified>
</cp:coreProperties>
</file>